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A6400">
              <w:rPr>
                <w:rFonts w:ascii="Arial" w:hAnsi="Arial" w:cs="Arial"/>
                <w:sz w:val="28"/>
                <w:szCs w:val="28"/>
              </w:rPr>
              <w:t>050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  <w:p w:rsidR="001E7351" w:rsidRPr="001E7351" w:rsidRDefault="002E62D2" w:rsidP="000A6400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A6400">
              <w:rPr>
                <w:rFonts w:ascii="Arial" w:hAnsi="Arial" w:cs="Arial"/>
                <w:sz w:val="28"/>
                <w:szCs w:val="28"/>
              </w:rPr>
              <w:t>040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545C6" w:rsidRPr="006545C6" w:rsidRDefault="005276F9" w:rsidP="006545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CA1E40" w:rsidRPr="00CA1E40">
        <w:rPr>
          <w:rFonts w:ascii="Arial" w:hAnsi="Arial" w:cs="Arial"/>
          <w:b/>
          <w:sz w:val="22"/>
          <w:szCs w:val="22"/>
          <w:u w:val="words"/>
        </w:rPr>
        <w:t xml:space="preserve">REGISTRO DE PREÇOS </w:t>
      </w:r>
      <w:r w:rsidR="00CA1E40" w:rsidRPr="00CA1E40">
        <w:rPr>
          <w:rFonts w:ascii="Arial" w:hAnsi="Arial" w:cs="Arial"/>
          <w:sz w:val="22"/>
          <w:szCs w:val="22"/>
          <w:u w:val="words"/>
        </w:rPr>
        <w:t>para eventual a</w:t>
      </w:r>
      <w:r w:rsidR="00CA1E40" w:rsidRPr="00CA1E40">
        <w:rPr>
          <w:rFonts w:ascii="Arial" w:hAnsi="Arial" w:cs="Arial"/>
          <w:bCs/>
          <w:sz w:val="22"/>
          <w:szCs w:val="22"/>
          <w:u w:val="words"/>
        </w:rPr>
        <w:t xml:space="preserve">quisição de Materiais Agropecuários, visando atender as demandas dos cursos do </w:t>
      </w:r>
      <w:r w:rsidR="00CA1E40" w:rsidRPr="00CA1E40">
        <w:rPr>
          <w:rFonts w:ascii="Arial" w:hAnsi="Arial" w:cs="Arial"/>
          <w:b/>
          <w:bCs/>
          <w:sz w:val="22"/>
          <w:szCs w:val="22"/>
          <w:u w:val="words"/>
        </w:rPr>
        <w:t>SENAR-AR/MS</w:t>
      </w:r>
      <w:r w:rsidR="006545C6" w:rsidRPr="006545C6">
        <w:rPr>
          <w:rFonts w:ascii="Arial" w:hAnsi="Arial" w:cs="Arial"/>
          <w:b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FE2B3A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bookmarkStart w:id="0" w:name="_GoBack"/>
      <w:bookmarkEnd w:id="0"/>
      <w:r w:rsidR="00FE2B3A">
        <w:rPr>
          <w:rFonts w:ascii="Arial" w:hAnsi="Arial" w:cs="Arial"/>
          <w:sz w:val="22"/>
          <w:szCs w:val="22"/>
        </w:rPr>
        <w:fldChar w:fldCharType="begin"/>
      </w:r>
      <w:r w:rsidR="00FE2B3A">
        <w:rPr>
          <w:rFonts w:ascii="Arial" w:hAnsi="Arial" w:cs="Arial"/>
          <w:sz w:val="22"/>
          <w:szCs w:val="22"/>
        </w:rPr>
        <w:instrText xml:space="preserve"> HYPERLINK "mailto:</w:instrText>
      </w:r>
      <w:r w:rsidR="00FE2B3A" w:rsidRPr="00FE2B3A">
        <w:rPr>
          <w:rFonts w:ascii="Arial" w:hAnsi="Arial" w:cs="Arial"/>
          <w:sz w:val="22"/>
          <w:szCs w:val="22"/>
        </w:rPr>
        <w:instrText>gisele@senarms.org.br</w:instrText>
      </w:r>
      <w:r w:rsidR="00FE2B3A">
        <w:rPr>
          <w:rFonts w:ascii="Arial" w:hAnsi="Arial" w:cs="Arial"/>
          <w:sz w:val="22"/>
          <w:szCs w:val="22"/>
        </w:rPr>
        <w:instrText xml:space="preserve">" </w:instrText>
      </w:r>
      <w:r w:rsidR="00FE2B3A">
        <w:rPr>
          <w:rFonts w:ascii="Arial" w:hAnsi="Arial" w:cs="Arial"/>
          <w:sz w:val="22"/>
          <w:szCs w:val="22"/>
        </w:rPr>
        <w:fldChar w:fldCharType="separate"/>
      </w:r>
      <w:r w:rsidR="00FE2B3A" w:rsidRPr="00DD4DC7">
        <w:rPr>
          <w:rStyle w:val="Hyperlink"/>
          <w:rFonts w:ascii="Arial" w:hAnsi="Arial" w:cs="Arial"/>
          <w:sz w:val="22"/>
          <w:szCs w:val="22"/>
        </w:rPr>
        <w:t>gisele@senarms.org.br</w:t>
      </w:r>
      <w:r w:rsidR="00FE2B3A">
        <w:rPr>
          <w:rFonts w:ascii="Arial" w:hAnsi="Arial" w:cs="Arial"/>
          <w:sz w:val="22"/>
          <w:szCs w:val="22"/>
        </w:rPr>
        <w:fldChar w:fldCharType="end"/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8"/>
      <w:footerReference w:type="default" r:id="rId9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0A6400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0A6400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0A6400">
            <w:rPr>
              <w:rFonts w:ascii="Arial" w:hAnsi="Arial" w:cs="Arial"/>
              <w:sz w:val="18"/>
              <w:szCs w:val="20"/>
            </w:rPr>
            <w:t xml:space="preserve">nº </w:t>
          </w:r>
          <w:r w:rsidR="000A6400" w:rsidRPr="000A6400">
            <w:rPr>
              <w:rFonts w:ascii="Arial" w:hAnsi="Arial" w:cs="Arial"/>
              <w:sz w:val="18"/>
              <w:szCs w:val="20"/>
            </w:rPr>
            <w:t>154</w:t>
          </w:r>
          <w:r w:rsidR="009E0FA2" w:rsidRPr="000A6400">
            <w:rPr>
              <w:rFonts w:ascii="Arial" w:hAnsi="Arial" w:cs="Arial"/>
              <w:sz w:val="18"/>
              <w:szCs w:val="20"/>
            </w:rPr>
            <w:t>/201</w:t>
          </w:r>
          <w:r w:rsidR="00876208" w:rsidRPr="000A6400">
            <w:rPr>
              <w:rFonts w:ascii="Arial" w:hAnsi="Arial" w:cs="Arial"/>
              <w:sz w:val="18"/>
              <w:szCs w:val="20"/>
            </w:rPr>
            <w:t>6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0A6400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0A6400">
            <w:rPr>
              <w:rFonts w:ascii="Arial" w:hAnsi="Arial" w:cs="Arial"/>
              <w:bCs/>
              <w:sz w:val="18"/>
              <w:szCs w:val="20"/>
            </w:rPr>
            <w:t>050/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876208">
            <w:rPr>
              <w:rFonts w:ascii="Arial" w:hAnsi="Arial" w:cs="Arial"/>
              <w:bCs/>
              <w:sz w:val="18"/>
              <w:szCs w:val="20"/>
            </w:rPr>
            <w:t>6</w:t>
          </w:r>
        </w:p>
      </w:tc>
      <w:tc>
        <w:tcPr>
          <w:tcW w:w="2934" w:type="dxa"/>
          <w:vAlign w:val="center"/>
        </w:tcPr>
        <w:p w:rsidR="009E0FA2" w:rsidRPr="009E0FA2" w:rsidRDefault="000725F7" w:rsidP="000A6400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0A6400">
            <w:rPr>
              <w:rFonts w:ascii="Arial" w:hAnsi="Arial" w:cs="Arial"/>
              <w:sz w:val="18"/>
              <w:szCs w:val="20"/>
            </w:rPr>
            <w:t xml:space="preserve">nº </w:t>
          </w:r>
          <w:r w:rsidR="000A6400" w:rsidRPr="000A6400">
            <w:rPr>
              <w:rFonts w:ascii="Arial" w:hAnsi="Arial" w:cs="Arial"/>
              <w:sz w:val="18"/>
              <w:szCs w:val="20"/>
            </w:rPr>
            <w:t>040</w:t>
          </w:r>
          <w:r w:rsidR="00876208" w:rsidRPr="000A6400">
            <w:rPr>
              <w:rFonts w:ascii="Arial" w:hAnsi="Arial" w:cs="Arial"/>
              <w:sz w:val="18"/>
              <w:szCs w:val="20"/>
            </w:rPr>
            <w:t>/2016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A6400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51A6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E2B3A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D8921B2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0D36D-2F38-4E89-9832-73659C9A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Kelly Brandão</cp:lastModifiedBy>
  <cp:revision>4</cp:revision>
  <cp:lastPrinted>2016-12-15T17:23:00Z</cp:lastPrinted>
  <dcterms:created xsi:type="dcterms:W3CDTF">2016-12-15T17:16:00Z</dcterms:created>
  <dcterms:modified xsi:type="dcterms:W3CDTF">2016-12-19T12:43:00Z</dcterms:modified>
</cp:coreProperties>
</file>