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A6400">
              <w:rPr>
                <w:rFonts w:ascii="Arial" w:hAnsi="Arial" w:cs="Arial"/>
                <w:sz w:val="28"/>
                <w:szCs w:val="28"/>
              </w:rPr>
              <w:t>0</w:t>
            </w:r>
            <w:r w:rsidR="007663F9">
              <w:rPr>
                <w:rFonts w:ascii="Arial" w:hAnsi="Arial" w:cs="Arial"/>
                <w:sz w:val="28"/>
                <w:szCs w:val="28"/>
              </w:rPr>
              <w:t>47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  <w:p w:rsidR="001E7351" w:rsidRPr="001E7351" w:rsidRDefault="002E62D2" w:rsidP="007663F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0A6400">
              <w:rPr>
                <w:rFonts w:ascii="Arial" w:hAnsi="Arial" w:cs="Arial"/>
                <w:sz w:val="28"/>
                <w:szCs w:val="28"/>
              </w:rPr>
              <w:t>0</w:t>
            </w:r>
            <w:r w:rsidR="007663F9">
              <w:rPr>
                <w:rFonts w:ascii="Arial" w:hAnsi="Arial" w:cs="Arial"/>
                <w:sz w:val="28"/>
                <w:szCs w:val="28"/>
              </w:rPr>
              <w:t>37</w:t>
            </w:r>
            <w:r w:rsidR="00EF26E2" w:rsidRPr="00EF26E2">
              <w:rPr>
                <w:rFonts w:ascii="Arial" w:hAnsi="Arial" w:cs="Arial"/>
                <w:sz w:val="28"/>
                <w:szCs w:val="28"/>
              </w:rPr>
              <w:t>/201</w:t>
            </w:r>
            <w:r w:rsidR="001234FB">
              <w:rPr>
                <w:rFonts w:ascii="Arial" w:hAnsi="Arial" w:cs="Arial"/>
                <w:sz w:val="28"/>
                <w:szCs w:val="28"/>
              </w:rPr>
              <w:t>6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6545C6" w:rsidRPr="006545C6" w:rsidRDefault="005276F9" w:rsidP="006545C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73E6D">
        <w:rPr>
          <w:rFonts w:ascii="Arial" w:hAnsi="Arial" w:cs="Arial"/>
          <w:b/>
          <w:sz w:val="22"/>
          <w:szCs w:val="22"/>
        </w:rPr>
        <w:t xml:space="preserve">OBJETO: </w:t>
      </w:r>
      <w:r w:rsidR="00CA1E40" w:rsidRPr="00CA1E40">
        <w:rPr>
          <w:rFonts w:ascii="Arial" w:hAnsi="Arial" w:cs="Arial"/>
          <w:b/>
          <w:sz w:val="22"/>
          <w:szCs w:val="22"/>
          <w:u w:val="words"/>
        </w:rPr>
        <w:t xml:space="preserve">REGISTRO DE PREÇOS </w:t>
      </w:r>
      <w:r w:rsidR="00CA1E40" w:rsidRPr="00CA1E40">
        <w:rPr>
          <w:rFonts w:ascii="Arial" w:hAnsi="Arial" w:cs="Arial"/>
          <w:sz w:val="22"/>
          <w:szCs w:val="22"/>
          <w:u w:val="words"/>
        </w:rPr>
        <w:t>para eventual a</w:t>
      </w:r>
      <w:r w:rsidR="00CA1E40" w:rsidRPr="00CA1E40">
        <w:rPr>
          <w:rFonts w:ascii="Arial" w:hAnsi="Arial" w:cs="Arial"/>
          <w:bCs/>
          <w:sz w:val="22"/>
          <w:szCs w:val="22"/>
          <w:u w:val="words"/>
        </w:rPr>
        <w:t xml:space="preserve">quisição de </w:t>
      </w:r>
      <w:r w:rsidR="007663F9">
        <w:rPr>
          <w:rFonts w:ascii="Arial" w:hAnsi="Arial" w:cs="Arial"/>
          <w:bCs/>
          <w:sz w:val="22"/>
          <w:szCs w:val="22"/>
          <w:u w:val="words"/>
        </w:rPr>
        <w:t>Aviamentos,</w:t>
      </w:r>
      <w:r w:rsidR="00CA1E40" w:rsidRPr="00CA1E40">
        <w:rPr>
          <w:rFonts w:ascii="Arial" w:hAnsi="Arial" w:cs="Arial"/>
          <w:bCs/>
          <w:sz w:val="22"/>
          <w:szCs w:val="22"/>
          <w:u w:val="words"/>
        </w:rPr>
        <w:t xml:space="preserve"> visando atender as demandas</w:t>
      </w:r>
      <w:r w:rsidR="007663F9">
        <w:rPr>
          <w:rFonts w:ascii="Arial" w:hAnsi="Arial" w:cs="Arial"/>
          <w:bCs/>
          <w:sz w:val="22"/>
          <w:szCs w:val="22"/>
          <w:u w:val="words"/>
        </w:rPr>
        <w:t xml:space="preserve"> do exercício 2017</w:t>
      </w:r>
      <w:r w:rsidR="00CA1E40" w:rsidRPr="00CA1E40">
        <w:rPr>
          <w:rFonts w:ascii="Arial" w:hAnsi="Arial" w:cs="Arial"/>
          <w:bCs/>
          <w:sz w:val="22"/>
          <w:szCs w:val="22"/>
          <w:u w:val="words"/>
        </w:rPr>
        <w:t xml:space="preserve"> dos cursos do </w:t>
      </w:r>
      <w:r w:rsidR="00CA1E40" w:rsidRPr="00CA1E40">
        <w:rPr>
          <w:rFonts w:ascii="Arial" w:hAnsi="Arial" w:cs="Arial"/>
          <w:b/>
          <w:bCs/>
          <w:sz w:val="22"/>
          <w:szCs w:val="22"/>
          <w:u w:val="words"/>
        </w:rPr>
        <w:t>SENAR-AR/MS</w:t>
      </w:r>
      <w:r w:rsidR="006545C6" w:rsidRPr="006545C6">
        <w:rPr>
          <w:rFonts w:ascii="Arial" w:hAnsi="Arial" w:cs="Arial"/>
          <w:b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FE2B3A">
        <w:rPr>
          <w:rFonts w:ascii="Arial" w:hAnsi="Arial" w:cs="Arial"/>
          <w:b w:val="0"/>
          <w:sz w:val="22"/>
          <w:szCs w:val="22"/>
        </w:rPr>
        <w:t>7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FE2B3A" w:rsidRPr="00DD4DC7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9E0FA2" w:rsidRDefault="00A94747" w:rsidP="007663F9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0A6400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0A6400">
            <w:rPr>
              <w:rFonts w:ascii="Arial" w:hAnsi="Arial" w:cs="Arial"/>
              <w:sz w:val="18"/>
              <w:szCs w:val="20"/>
            </w:rPr>
            <w:t xml:space="preserve">nº </w:t>
          </w:r>
          <w:r w:rsidR="000A6400" w:rsidRPr="000A6400">
            <w:rPr>
              <w:rFonts w:ascii="Arial" w:hAnsi="Arial" w:cs="Arial"/>
              <w:sz w:val="18"/>
              <w:szCs w:val="20"/>
            </w:rPr>
            <w:t>1</w:t>
          </w:r>
          <w:r w:rsidR="007663F9">
            <w:rPr>
              <w:rFonts w:ascii="Arial" w:hAnsi="Arial" w:cs="Arial"/>
              <w:sz w:val="18"/>
              <w:szCs w:val="20"/>
            </w:rPr>
            <w:t>50</w:t>
          </w:r>
          <w:r w:rsidR="009E0FA2" w:rsidRPr="000A6400">
            <w:rPr>
              <w:rFonts w:ascii="Arial" w:hAnsi="Arial" w:cs="Arial"/>
              <w:sz w:val="18"/>
              <w:szCs w:val="20"/>
            </w:rPr>
            <w:t>/201</w:t>
          </w:r>
          <w:r w:rsidR="00876208" w:rsidRPr="000A6400">
            <w:rPr>
              <w:rFonts w:ascii="Arial" w:hAnsi="Arial" w:cs="Arial"/>
              <w:sz w:val="18"/>
              <w:szCs w:val="20"/>
            </w:rPr>
            <w:t>6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9E0FA2" w:rsidRDefault="00C20F8E" w:rsidP="007663F9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  <w:r>
            <w:rPr>
              <w:rFonts w:ascii="Arial" w:hAnsi="Arial" w:cs="Arial"/>
              <w:bCs/>
              <w:sz w:val="18"/>
              <w:szCs w:val="20"/>
            </w:rPr>
            <w:t xml:space="preserve">Edital 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 xml:space="preserve">nº </w:t>
          </w:r>
          <w:r w:rsidR="000A6400">
            <w:rPr>
              <w:rFonts w:ascii="Arial" w:hAnsi="Arial" w:cs="Arial"/>
              <w:bCs/>
              <w:sz w:val="18"/>
              <w:szCs w:val="20"/>
            </w:rPr>
            <w:t>0</w:t>
          </w:r>
          <w:r w:rsidR="007663F9">
            <w:rPr>
              <w:rFonts w:ascii="Arial" w:hAnsi="Arial" w:cs="Arial"/>
              <w:bCs/>
              <w:sz w:val="18"/>
              <w:szCs w:val="20"/>
            </w:rPr>
            <w:t>47</w:t>
          </w:r>
          <w:r w:rsidR="000A6400">
            <w:rPr>
              <w:rFonts w:ascii="Arial" w:hAnsi="Arial" w:cs="Arial"/>
              <w:bCs/>
              <w:sz w:val="18"/>
              <w:szCs w:val="20"/>
            </w:rPr>
            <w:t>/</w:t>
          </w:r>
          <w:r w:rsidR="009E0FA2" w:rsidRPr="009E0FA2">
            <w:rPr>
              <w:rFonts w:ascii="Arial" w:hAnsi="Arial" w:cs="Arial"/>
              <w:bCs/>
              <w:sz w:val="18"/>
              <w:szCs w:val="20"/>
            </w:rPr>
            <w:t>201</w:t>
          </w:r>
          <w:r w:rsidR="00876208">
            <w:rPr>
              <w:rFonts w:ascii="Arial" w:hAnsi="Arial" w:cs="Arial"/>
              <w:bCs/>
              <w:sz w:val="18"/>
              <w:szCs w:val="20"/>
            </w:rPr>
            <w:t>6</w:t>
          </w:r>
        </w:p>
      </w:tc>
      <w:tc>
        <w:tcPr>
          <w:tcW w:w="2934" w:type="dxa"/>
          <w:vAlign w:val="center"/>
        </w:tcPr>
        <w:p w:rsidR="009E0FA2" w:rsidRPr="009E0FA2" w:rsidRDefault="000725F7" w:rsidP="007663F9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Pregão Presencial </w:t>
          </w:r>
          <w:r w:rsidR="009E0FA2" w:rsidRPr="000A6400">
            <w:rPr>
              <w:rFonts w:ascii="Arial" w:hAnsi="Arial" w:cs="Arial"/>
              <w:sz w:val="18"/>
              <w:szCs w:val="20"/>
            </w:rPr>
            <w:t xml:space="preserve">nº </w:t>
          </w:r>
          <w:r w:rsidR="000A6400" w:rsidRPr="000A6400">
            <w:rPr>
              <w:rFonts w:ascii="Arial" w:hAnsi="Arial" w:cs="Arial"/>
              <w:sz w:val="18"/>
              <w:szCs w:val="20"/>
            </w:rPr>
            <w:t>0</w:t>
          </w:r>
          <w:r w:rsidR="007663F9">
            <w:rPr>
              <w:rFonts w:ascii="Arial" w:hAnsi="Arial" w:cs="Arial"/>
              <w:sz w:val="18"/>
              <w:szCs w:val="20"/>
            </w:rPr>
            <w:t>37</w:t>
          </w:r>
          <w:r w:rsidR="00876208" w:rsidRPr="000A6400">
            <w:rPr>
              <w:rFonts w:ascii="Arial" w:hAnsi="Arial" w:cs="Arial"/>
              <w:sz w:val="18"/>
              <w:szCs w:val="20"/>
            </w:rPr>
            <w:t>/2016</w:t>
          </w: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0535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A6400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51A6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4437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45C6"/>
    <w:rsid w:val="00655DD6"/>
    <w:rsid w:val="00660757"/>
    <w:rsid w:val="006619DD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63F9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1090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1E40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47B22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E2B3A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78D9D-19D8-4084-A886-FD49339DE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</cp:revision>
  <cp:lastPrinted>2016-12-15T17:23:00Z</cp:lastPrinted>
  <dcterms:created xsi:type="dcterms:W3CDTF">2016-12-15T17:16:00Z</dcterms:created>
  <dcterms:modified xsi:type="dcterms:W3CDTF">2017-01-06T12:47:00Z</dcterms:modified>
</cp:coreProperties>
</file>