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9E489" w14:textId="77777777" w:rsidR="00572F83" w:rsidRPr="00F24D98" w:rsidRDefault="00572F83" w:rsidP="00046317">
      <w:pPr>
        <w:tabs>
          <w:tab w:val="left" w:pos="1226"/>
          <w:tab w:val="left" w:pos="1227"/>
        </w:tabs>
        <w:spacing w:before="120"/>
        <w:rPr>
          <w:sz w:val="24"/>
        </w:rPr>
      </w:pPr>
    </w:p>
    <w:p w14:paraId="6318A419" w14:textId="77777777" w:rsidR="00681183" w:rsidRPr="001851D5" w:rsidRDefault="00681183" w:rsidP="00A87573">
      <w:pPr>
        <w:spacing w:line="360" w:lineRule="auto"/>
        <w:jc w:val="center"/>
        <w:rPr>
          <w:b/>
        </w:rPr>
      </w:pPr>
      <w:r w:rsidRPr="001851D5">
        <w:rPr>
          <w:b/>
        </w:rPr>
        <w:t>ANEXO II – PLANILHA DE ORÇAMENTO SINTÉTICO</w:t>
      </w:r>
      <w:r w:rsidRPr="001851D5">
        <w:rPr>
          <w:b/>
        </w:rPr>
        <w:tab/>
      </w:r>
    </w:p>
    <w:p w14:paraId="435C413A" w14:textId="4DA08C91" w:rsidR="00681183" w:rsidRPr="001851D5" w:rsidRDefault="003B14A8" w:rsidP="00A87573">
      <w:pPr>
        <w:spacing w:line="360" w:lineRule="auto"/>
        <w:jc w:val="center"/>
        <w:rPr>
          <w:b/>
        </w:rPr>
      </w:pPr>
      <w:r>
        <w:rPr>
          <w:b/>
        </w:rPr>
        <w:t>CENTRO DE EXCELÊNCIA EM BOVINOCULTURA DE CORTE SENAR MS</w:t>
      </w:r>
    </w:p>
    <w:p w14:paraId="22FC268B" w14:textId="6886C530" w:rsidR="00681183" w:rsidRDefault="00681183" w:rsidP="00046317">
      <w:pPr>
        <w:tabs>
          <w:tab w:val="left" w:pos="1226"/>
          <w:tab w:val="left" w:pos="1227"/>
        </w:tabs>
        <w:spacing w:before="120"/>
      </w:pPr>
    </w:p>
    <w:p w14:paraId="1547B3BB" w14:textId="77777777" w:rsidR="001851D5" w:rsidRPr="001851D5" w:rsidRDefault="001851D5" w:rsidP="00046317">
      <w:pPr>
        <w:tabs>
          <w:tab w:val="left" w:pos="1226"/>
          <w:tab w:val="left" w:pos="1227"/>
        </w:tabs>
        <w:spacing w:before="120"/>
      </w:pPr>
    </w:p>
    <w:p w14:paraId="3E5F6329" w14:textId="77777777" w:rsidR="000773B8" w:rsidRPr="001851D5" w:rsidRDefault="00681183" w:rsidP="00DA5369">
      <w:pPr>
        <w:tabs>
          <w:tab w:val="left" w:pos="1226"/>
          <w:tab w:val="left" w:pos="1227"/>
        </w:tabs>
        <w:spacing w:before="120"/>
        <w:jc w:val="center"/>
      </w:pPr>
      <w:r w:rsidRPr="001851D5">
        <w:rPr>
          <w:noProof/>
          <w:lang w:val="pt-BR" w:eastAsia="pt-BR" w:bidi="ar-SA"/>
        </w:rPr>
        <w:drawing>
          <wp:inline distT="0" distB="0" distL="0" distR="0" wp14:anchorId="2B187128" wp14:editId="087EAB26">
            <wp:extent cx="6090763" cy="4486275"/>
            <wp:effectExtent l="0" t="0" r="571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486" cy="4489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BEC5D" w14:textId="77777777" w:rsidR="00572F83" w:rsidRPr="001851D5" w:rsidRDefault="00572F83" w:rsidP="00046317">
      <w:pPr>
        <w:tabs>
          <w:tab w:val="left" w:pos="1226"/>
          <w:tab w:val="left" w:pos="1227"/>
        </w:tabs>
        <w:spacing w:before="120"/>
      </w:pPr>
    </w:p>
    <w:p w14:paraId="0357AF23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55E69539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09F79ECD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7B93D1F2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70EA28F2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6231CBD1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2B64ED2A" w14:textId="7AC6D8FC" w:rsidR="00681183" w:rsidRDefault="00681183" w:rsidP="00046317">
      <w:pPr>
        <w:tabs>
          <w:tab w:val="left" w:pos="1226"/>
          <w:tab w:val="left" w:pos="1227"/>
        </w:tabs>
        <w:spacing w:before="120"/>
      </w:pPr>
    </w:p>
    <w:p w14:paraId="397F2366" w14:textId="77777777" w:rsidR="001851D5" w:rsidRPr="001851D5" w:rsidRDefault="001851D5" w:rsidP="00046317">
      <w:pPr>
        <w:tabs>
          <w:tab w:val="left" w:pos="1226"/>
          <w:tab w:val="left" w:pos="1227"/>
        </w:tabs>
        <w:spacing w:before="120"/>
      </w:pPr>
    </w:p>
    <w:p w14:paraId="59EB2EBC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2E6CD144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1FA4F7EB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sectPr w:rsidR="00681183" w:rsidRPr="001851D5" w:rsidSect="0092716F">
      <w:footerReference w:type="default" r:id="rId9"/>
      <w:pgSz w:w="11907" w:h="16840" w:code="9"/>
      <w:pgMar w:top="1701" w:right="1134" w:bottom="1134" w:left="1418" w:header="85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620C" w14:textId="77777777" w:rsidR="00054883" w:rsidRDefault="00054883">
      <w:r>
        <w:separator/>
      </w:r>
    </w:p>
  </w:endnote>
  <w:endnote w:type="continuationSeparator" w:id="0">
    <w:p w14:paraId="7A6D0E70" w14:textId="77777777" w:rsidR="00054883" w:rsidRDefault="0005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81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98"/>
      <w:gridCol w:w="2383"/>
    </w:tblGrid>
    <w:tr w:rsidR="000E3889" w:rsidRPr="009E0FA2" w14:paraId="1735B1CF" w14:textId="77777777" w:rsidTr="00037CDC">
      <w:trPr>
        <w:cantSplit/>
        <w:trHeight w:val="283"/>
        <w:jc w:val="center"/>
      </w:trPr>
      <w:tc>
        <w:tcPr>
          <w:tcW w:w="7198" w:type="dxa"/>
          <w:vAlign w:val="center"/>
        </w:tcPr>
        <w:p w14:paraId="27210182" w14:textId="34977F59" w:rsidR="000E3889" w:rsidRPr="005A462E" w:rsidRDefault="000E3889" w:rsidP="00FC6C6C">
          <w:pPr>
            <w:pStyle w:val="Rodap"/>
            <w:rPr>
              <w:i/>
              <w:iCs/>
              <w:sz w:val="18"/>
              <w:szCs w:val="18"/>
            </w:rPr>
          </w:pPr>
          <w:r w:rsidRPr="005A462E">
            <w:rPr>
              <w:i/>
              <w:iCs/>
              <w:sz w:val="18"/>
              <w:szCs w:val="18"/>
            </w:rPr>
            <w:t>Minut</w:t>
          </w:r>
          <w:r>
            <w:rPr>
              <w:i/>
              <w:iCs/>
              <w:sz w:val="18"/>
              <w:szCs w:val="18"/>
            </w:rPr>
            <w:t xml:space="preserve">a - </w:t>
          </w:r>
          <w:r w:rsidRPr="005A462E">
            <w:rPr>
              <w:i/>
              <w:iCs/>
              <w:sz w:val="18"/>
              <w:szCs w:val="18"/>
            </w:rPr>
            <w:t>Termo de Referência</w:t>
          </w:r>
        </w:p>
      </w:tc>
      <w:tc>
        <w:tcPr>
          <w:tcW w:w="2383" w:type="dxa"/>
          <w:vAlign w:val="center"/>
        </w:tcPr>
        <w:p w14:paraId="3843AC4C" w14:textId="676521B5" w:rsidR="000E3889" w:rsidRPr="00AE604B" w:rsidRDefault="000E3889" w:rsidP="00FC6C6C">
          <w:pPr>
            <w:pStyle w:val="Rodap"/>
            <w:jc w:val="right"/>
            <w:rPr>
              <w:b/>
              <w:sz w:val="18"/>
              <w:szCs w:val="18"/>
            </w:rPr>
          </w:pPr>
          <w:r w:rsidRPr="00AE604B">
            <w:rPr>
              <w:sz w:val="18"/>
              <w:szCs w:val="18"/>
            </w:rPr>
            <w:t>Página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PAGE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22</w:t>
          </w:r>
          <w:r w:rsidRPr="00AE604B">
            <w:rPr>
              <w:b/>
              <w:sz w:val="18"/>
              <w:szCs w:val="18"/>
            </w:rPr>
            <w:fldChar w:fldCharType="end"/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sz w:val="18"/>
              <w:szCs w:val="18"/>
            </w:rPr>
            <w:t>de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NUMPAGES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39</w:t>
          </w:r>
          <w:r w:rsidRPr="00AE604B">
            <w:rPr>
              <w:b/>
              <w:sz w:val="18"/>
              <w:szCs w:val="18"/>
            </w:rPr>
            <w:fldChar w:fldCharType="end"/>
          </w:r>
        </w:p>
      </w:tc>
    </w:tr>
  </w:tbl>
  <w:p w14:paraId="74E23B28" w14:textId="77777777" w:rsidR="000E3889" w:rsidRDefault="000E3889" w:rsidP="00FC6C6C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0792" w14:textId="77777777" w:rsidR="00054883" w:rsidRDefault="00054883">
      <w:r>
        <w:separator/>
      </w:r>
    </w:p>
  </w:footnote>
  <w:footnote w:type="continuationSeparator" w:id="0">
    <w:p w14:paraId="4962F46C" w14:textId="77777777" w:rsidR="00054883" w:rsidRDefault="00054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522DF"/>
    <w:multiLevelType w:val="hybridMultilevel"/>
    <w:tmpl w:val="079A048A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5010DF3"/>
    <w:multiLevelType w:val="hybridMultilevel"/>
    <w:tmpl w:val="C174F63E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2C46EB4"/>
    <w:multiLevelType w:val="hybridMultilevel"/>
    <w:tmpl w:val="A28C7182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40C16F5"/>
    <w:multiLevelType w:val="hybridMultilevel"/>
    <w:tmpl w:val="C7D492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C6926"/>
    <w:multiLevelType w:val="hybridMultilevel"/>
    <w:tmpl w:val="A37AECEC"/>
    <w:lvl w:ilvl="0" w:tplc="10F4CFE8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6724A0"/>
    <w:multiLevelType w:val="multilevel"/>
    <w:tmpl w:val="88747044"/>
    <w:lvl w:ilvl="0">
      <w:start w:val="1"/>
      <w:numFmt w:val="decimal"/>
      <w:lvlText w:val="%1."/>
      <w:lvlJc w:val="left"/>
      <w:pPr>
        <w:ind w:left="245" w:hanging="245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418" w:hanging="567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651" w:hanging="737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2359" w:hanging="423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4">
      <w:numFmt w:val="bullet"/>
      <w:lvlText w:val=""/>
      <w:lvlJc w:val="left"/>
      <w:pPr>
        <w:ind w:left="2717" w:hanging="361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5">
      <w:numFmt w:val="bullet"/>
      <w:lvlText w:val="-"/>
      <w:lvlJc w:val="left"/>
      <w:pPr>
        <w:ind w:left="3437" w:hanging="360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6">
      <w:numFmt w:val="bullet"/>
      <w:lvlText w:val="•"/>
      <w:lvlJc w:val="left"/>
      <w:pPr>
        <w:ind w:left="1660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800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940" w:hanging="360"/>
      </w:pPr>
      <w:rPr>
        <w:rFonts w:hint="default"/>
        <w:lang w:val="pt-PT" w:eastAsia="pt-PT" w:bidi="pt-PT"/>
      </w:rPr>
    </w:lvl>
  </w:abstractNum>
  <w:abstractNum w:abstractNumId="6" w15:restartNumberingAfterBreak="0">
    <w:nsid w:val="28852076"/>
    <w:multiLevelType w:val="hybridMultilevel"/>
    <w:tmpl w:val="2EAAB83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816E0"/>
    <w:multiLevelType w:val="hybridMultilevel"/>
    <w:tmpl w:val="1C987022"/>
    <w:lvl w:ilvl="0" w:tplc="EF1C941A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321679"/>
    <w:multiLevelType w:val="hybridMultilevel"/>
    <w:tmpl w:val="9FA28D4C"/>
    <w:lvl w:ilvl="0" w:tplc="B3A44864">
      <w:numFmt w:val="bullet"/>
      <w:lvlText w:val="-"/>
      <w:lvlJc w:val="left"/>
      <w:pPr>
        <w:ind w:left="1571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pt-PT" w:eastAsia="pt-PT" w:bidi="pt-P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97542CF"/>
    <w:multiLevelType w:val="hybridMultilevel"/>
    <w:tmpl w:val="8F7CF020"/>
    <w:lvl w:ilvl="0" w:tplc="0416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BB462C6"/>
    <w:multiLevelType w:val="hybridMultilevel"/>
    <w:tmpl w:val="028645DE"/>
    <w:lvl w:ilvl="0" w:tplc="0416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30B5F3D"/>
    <w:multiLevelType w:val="hybridMultilevel"/>
    <w:tmpl w:val="C38C6A4A"/>
    <w:lvl w:ilvl="0" w:tplc="8B10585A">
      <w:start w:val="3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D0E5736"/>
    <w:multiLevelType w:val="hybridMultilevel"/>
    <w:tmpl w:val="1C1CA5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33F1A"/>
    <w:multiLevelType w:val="hybridMultilevel"/>
    <w:tmpl w:val="0636BF68"/>
    <w:lvl w:ilvl="0" w:tplc="0416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6"/>
  </w:num>
  <w:num w:numId="12">
    <w:abstractNumId w:val="7"/>
  </w:num>
  <w:num w:numId="13">
    <w:abstractNumId w:val="11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DD8"/>
    <w:rsid w:val="000018D4"/>
    <w:rsid w:val="00023F15"/>
    <w:rsid w:val="00031E11"/>
    <w:rsid w:val="00037CDC"/>
    <w:rsid w:val="00046317"/>
    <w:rsid w:val="00054883"/>
    <w:rsid w:val="0006446C"/>
    <w:rsid w:val="00065CD4"/>
    <w:rsid w:val="000723CD"/>
    <w:rsid w:val="000773B8"/>
    <w:rsid w:val="0009013F"/>
    <w:rsid w:val="00093F56"/>
    <w:rsid w:val="000A74A6"/>
    <w:rsid w:val="000A78C7"/>
    <w:rsid w:val="000B3E4E"/>
    <w:rsid w:val="000C38DE"/>
    <w:rsid w:val="000C391F"/>
    <w:rsid w:val="000C3F62"/>
    <w:rsid w:val="000D0D02"/>
    <w:rsid w:val="000D52D5"/>
    <w:rsid w:val="000E2676"/>
    <w:rsid w:val="000E318A"/>
    <w:rsid w:val="000E3889"/>
    <w:rsid w:val="000F17CE"/>
    <w:rsid w:val="00107374"/>
    <w:rsid w:val="00115574"/>
    <w:rsid w:val="001232F0"/>
    <w:rsid w:val="00145B5A"/>
    <w:rsid w:val="00172D1E"/>
    <w:rsid w:val="001851D5"/>
    <w:rsid w:val="00187419"/>
    <w:rsid w:val="001A25B1"/>
    <w:rsid w:val="001A590B"/>
    <w:rsid w:val="001A7793"/>
    <w:rsid w:val="001B11E8"/>
    <w:rsid w:val="001B7D71"/>
    <w:rsid w:val="001C19FA"/>
    <w:rsid w:val="001C35D8"/>
    <w:rsid w:val="001C5259"/>
    <w:rsid w:val="001D3EE4"/>
    <w:rsid w:val="001D4D98"/>
    <w:rsid w:val="001D7AB8"/>
    <w:rsid w:val="001E2B8B"/>
    <w:rsid w:val="001E7A89"/>
    <w:rsid w:val="00202131"/>
    <w:rsid w:val="002035BB"/>
    <w:rsid w:val="00214052"/>
    <w:rsid w:val="002144ED"/>
    <w:rsid w:val="00214658"/>
    <w:rsid w:val="002154FE"/>
    <w:rsid w:val="00221464"/>
    <w:rsid w:val="00250E66"/>
    <w:rsid w:val="00257F8C"/>
    <w:rsid w:val="00280EDA"/>
    <w:rsid w:val="00284922"/>
    <w:rsid w:val="00291EAE"/>
    <w:rsid w:val="0029585E"/>
    <w:rsid w:val="002A656A"/>
    <w:rsid w:val="002B1BF9"/>
    <w:rsid w:val="002B4B62"/>
    <w:rsid w:val="002B4C11"/>
    <w:rsid w:val="002E1827"/>
    <w:rsid w:val="002E791C"/>
    <w:rsid w:val="002F1080"/>
    <w:rsid w:val="002F29D5"/>
    <w:rsid w:val="002F3BF8"/>
    <w:rsid w:val="00307AED"/>
    <w:rsid w:val="00320A4A"/>
    <w:rsid w:val="0033197D"/>
    <w:rsid w:val="003348A0"/>
    <w:rsid w:val="00335831"/>
    <w:rsid w:val="0034539E"/>
    <w:rsid w:val="00347663"/>
    <w:rsid w:val="0036674A"/>
    <w:rsid w:val="003736C5"/>
    <w:rsid w:val="003769F2"/>
    <w:rsid w:val="00377FE3"/>
    <w:rsid w:val="0038554C"/>
    <w:rsid w:val="00386A74"/>
    <w:rsid w:val="00386DAD"/>
    <w:rsid w:val="003A60D2"/>
    <w:rsid w:val="003B14A8"/>
    <w:rsid w:val="003B37DD"/>
    <w:rsid w:val="003B654C"/>
    <w:rsid w:val="003C03F4"/>
    <w:rsid w:val="003C0765"/>
    <w:rsid w:val="003C7435"/>
    <w:rsid w:val="003D3202"/>
    <w:rsid w:val="003D357B"/>
    <w:rsid w:val="003D5FE0"/>
    <w:rsid w:val="003F1962"/>
    <w:rsid w:val="003F5AC9"/>
    <w:rsid w:val="00414030"/>
    <w:rsid w:val="00451B13"/>
    <w:rsid w:val="00461B7B"/>
    <w:rsid w:val="004677A3"/>
    <w:rsid w:val="00473F77"/>
    <w:rsid w:val="00490896"/>
    <w:rsid w:val="00492C79"/>
    <w:rsid w:val="004A112C"/>
    <w:rsid w:val="004B49C5"/>
    <w:rsid w:val="004C7BFD"/>
    <w:rsid w:val="004D7418"/>
    <w:rsid w:val="004E204A"/>
    <w:rsid w:val="004E4200"/>
    <w:rsid w:val="004F112F"/>
    <w:rsid w:val="004F7BB5"/>
    <w:rsid w:val="00500E51"/>
    <w:rsid w:val="005016BC"/>
    <w:rsid w:val="00512E46"/>
    <w:rsid w:val="00532A8D"/>
    <w:rsid w:val="00541DD2"/>
    <w:rsid w:val="00542853"/>
    <w:rsid w:val="00542E90"/>
    <w:rsid w:val="00543F7A"/>
    <w:rsid w:val="00545D49"/>
    <w:rsid w:val="00552DAA"/>
    <w:rsid w:val="005546BE"/>
    <w:rsid w:val="005618C4"/>
    <w:rsid w:val="00572F83"/>
    <w:rsid w:val="0057563A"/>
    <w:rsid w:val="00585456"/>
    <w:rsid w:val="00591A7D"/>
    <w:rsid w:val="00597E95"/>
    <w:rsid w:val="005A0DD8"/>
    <w:rsid w:val="005A1CE6"/>
    <w:rsid w:val="005A5356"/>
    <w:rsid w:val="005A76AE"/>
    <w:rsid w:val="005B1FFE"/>
    <w:rsid w:val="005C15C5"/>
    <w:rsid w:val="005C48BD"/>
    <w:rsid w:val="005D0390"/>
    <w:rsid w:val="005D77F0"/>
    <w:rsid w:val="005E5422"/>
    <w:rsid w:val="005F09A8"/>
    <w:rsid w:val="00601C05"/>
    <w:rsid w:val="0060658E"/>
    <w:rsid w:val="00607643"/>
    <w:rsid w:val="00613FCD"/>
    <w:rsid w:val="006147CE"/>
    <w:rsid w:val="00620F95"/>
    <w:rsid w:val="006274C7"/>
    <w:rsid w:val="00640F27"/>
    <w:rsid w:val="006447CA"/>
    <w:rsid w:val="00664F27"/>
    <w:rsid w:val="00681183"/>
    <w:rsid w:val="00692CF2"/>
    <w:rsid w:val="006A7C80"/>
    <w:rsid w:val="006C743B"/>
    <w:rsid w:val="006E3128"/>
    <w:rsid w:val="006E69FE"/>
    <w:rsid w:val="00701474"/>
    <w:rsid w:val="007031DD"/>
    <w:rsid w:val="00705069"/>
    <w:rsid w:val="007063F4"/>
    <w:rsid w:val="007112A1"/>
    <w:rsid w:val="00727117"/>
    <w:rsid w:val="00730763"/>
    <w:rsid w:val="007404A2"/>
    <w:rsid w:val="007452D2"/>
    <w:rsid w:val="00753EBC"/>
    <w:rsid w:val="00757993"/>
    <w:rsid w:val="007653A3"/>
    <w:rsid w:val="00767FC3"/>
    <w:rsid w:val="007703ED"/>
    <w:rsid w:val="0077041A"/>
    <w:rsid w:val="007A1580"/>
    <w:rsid w:val="007C1B19"/>
    <w:rsid w:val="007C38C1"/>
    <w:rsid w:val="007C5D55"/>
    <w:rsid w:val="007D35D9"/>
    <w:rsid w:val="007D60FB"/>
    <w:rsid w:val="007E1217"/>
    <w:rsid w:val="007F57CC"/>
    <w:rsid w:val="007F7D6A"/>
    <w:rsid w:val="00800042"/>
    <w:rsid w:val="00802C41"/>
    <w:rsid w:val="00803482"/>
    <w:rsid w:val="0080399F"/>
    <w:rsid w:val="008127CB"/>
    <w:rsid w:val="00813008"/>
    <w:rsid w:val="00813D6D"/>
    <w:rsid w:val="00814597"/>
    <w:rsid w:val="00814E74"/>
    <w:rsid w:val="008260B7"/>
    <w:rsid w:val="00830238"/>
    <w:rsid w:val="00830BE8"/>
    <w:rsid w:val="00834B28"/>
    <w:rsid w:val="00834EC3"/>
    <w:rsid w:val="008352F3"/>
    <w:rsid w:val="008363B8"/>
    <w:rsid w:val="00837571"/>
    <w:rsid w:val="008505BE"/>
    <w:rsid w:val="00854DD4"/>
    <w:rsid w:val="008623A1"/>
    <w:rsid w:val="00864267"/>
    <w:rsid w:val="0088043C"/>
    <w:rsid w:val="008812CC"/>
    <w:rsid w:val="00895AEE"/>
    <w:rsid w:val="008A2D62"/>
    <w:rsid w:val="008A2EE7"/>
    <w:rsid w:val="008B19BB"/>
    <w:rsid w:val="008B40F0"/>
    <w:rsid w:val="008C1A66"/>
    <w:rsid w:val="008C3915"/>
    <w:rsid w:val="008E5178"/>
    <w:rsid w:val="008E7881"/>
    <w:rsid w:val="00901BD8"/>
    <w:rsid w:val="00904C3A"/>
    <w:rsid w:val="00907EF0"/>
    <w:rsid w:val="00912D82"/>
    <w:rsid w:val="0091647B"/>
    <w:rsid w:val="00924EAF"/>
    <w:rsid w:val="0092716F"/>
    <w:rsid w:val="00932702"/>
    <w:rsid w:val="009423C8"/>
    <w:rsid w:val="00947AD0"/>
    <w:rsid w:val="00956605"/>
    <w:rsid w:val="009738EB"/>
    <w:rsid w:val="00982D8A"/>
    <w:rsid w:val="0098587D"/>
    <w:rsid w:val="009960DE"/>
    <w:rsid w:val="0099714C"/>
    <w:rsid w:val="009A3D4B"/>
    <w:rsid w:val="009A3D80"/>
    <w:rsid w:val="009A4239"/>
    <w:rsid w:val="009A4C84"/>
    <w:rsid w:val="009A7908"/>
    <w:rsid w:val="009B0B92"/>
    <w:rsid w:val="009C579B"/>
    <w:rsid w:val="009D14C0"/>
    <w:rsid w:val="009D28FC"/>
    <w:rsid w:val="009D75DC"/>
    <w:rsid w:val="009D7DAE"/>
    <w:rsid w:val="009E16E3"/>
    <w:rsid w:val="009E586C"/>
    <w:rsid w:val="00A01409"/>
    <w:rsid w:val="00A023A7"/>
    <w:rsid w:val="00A03712"/>
    <w:rsid w:val="00A037F4"/>
    <w:rsid w:val="00A31A44"/>
    <w:rsid w:val="00A44455"/>
    <w:rsid w:val="00A46010"/>
    <w:rsid w:val="00A50925"/>
    <w:rsid w:val="00A71539"/>
    <w:rsid w:val="00A85146"/>
    <w:rsid w:val="00A87573"/>
    <w:rsid w:val="00A94BA2"/>
    <w:rsid w:val="00AA61E2"/>
    <w:rsid w:val="00AB1896"/>
    <w:rsid w:val="00AB3A72"/>
    <w:rsid w:val="00AC0DC9"/>
    <w:rsid w:val="00AE28FF"/>
    <w:rsid w:val="00AE2F1D"/>
    <w:rsid w:val="00AE2FCF"/>
    <w:rsid w:val="00B0222E"/>
    <w:rsid w:val="00B03C78"/>
    <w:rsid w:val="00B17DFB"/>
    <w:rsid w:val="00B2584F"/>
    <w:rsid w:val="00B357C3"/>
    <w:rsid w:val="00B36224"/>
    <w:rsid w:val="00B410C9"/>
    <w:rsid w:val="00B552E5"/>
    <w:rsid w:val="00B57E5F"/>
    <w:rsid w:val="00B60C4E"/>
    <w:rsid w:val="00B726E4"/>
    <w:rsid w:val="00B76ED3"/>
    <w:rsid w:val="00B90422"/>
    <w:rsid w:val="00B906A9"/>
    <w:rsid w:val="00B90952"/>
    <w:rsid w:val="00B9158D"/>
    <w:rsid w:val="00B94799"/>
    <w:rsid w:val="00BA1E98"/>
    <w:rsid w:val="00BA29A9"/>
    <w:rsid w:val="00BA5BB1"/>
    <w:rsid w:val="00BA5F45"/>
    <w:rsid w:val="00BC126D"/>
    <w:rsid w:val="00BC23B6"/>
    <w:rsid w:val="00BC3787"/>
    <w:rsid w:val="00BD5863"/>
    <w:rsid w:val="00BE0B39"/>
    <w:rsid w:val="00BE44D8"/>
    <w:rsid w:val="00BE683A"/>
    <w:rsid w:val="00BF06F2"/>
    <w:rsid w:val="00BF197C"/>
    <w:rsid w:val="00BF20B7"/>
    <w:rsid w:val="00BF227B"/>
    <w:rsid w:val="00BF3356"/>
    <w:rsid w:val="00C24164"/>
    <w:rsid w:val="00C42EB0"/>
    <w:rsid w:val="00C4760F"/>
    <w:rsid w:val="00C52068"/>
    <w:rsid w:val="00C52F4E"/>
    <w:rsid w:val="00C537E0"/>
    <w:rsid w:val="00C53E1E"/>
    <w:rsid w:val="00C62838"/>
    <w:rsid w:val="00C65943"/>
    <w:rsid w:val="00C71386"/>
    <w:rsid w:val="00C9141A"/>
    <w:rsid w:val="00CA2C52"/>
    <w:rsid w:val="00CA32DB"/>
    <w:rsid w:val="00CB2C4E"/>
    <w:rsid w:val="00CC1432"/>
    <w:rsid w:val="00CC57C6"/>
    <w:rsid w:val="00CE6217"/>
    <w:rsid w:val="00CF1E6C"/>
    <w:rsid w:val="00D104EF"/>
    <w:rsid w:val="00D21119"/>
    <w:rsid w:val="00D22BF9"/>
    <w:rsid w:val="00D279AC"/>
    <w:rsid w:val="00D32014"/>
    <w:rsid w:val="00D32158"/>
    <w:rsid w:val="00D41201"/>
    <w:rsid w:val="00D47538"/>
    <w:rsid w:val="00D5403B"/>
    <w:rsid w:val="00D56A0A"/>
    <w:rsid w:val="00D605D8"/>
    <w:rsid w:val="00D67467"/>
    <w:rsid w:val="00D72386"/>
    <w:rsid w:val="00D72598"/>
    <w:rsid w:val="00D8182F"/>
    <w:rsid w:val="00DA5369"/>
    <w:rsid w:val="00DA571D"/>
    <w:rsid w:val="00DB52D9"/>
    <w:rsid w:val="00DC7DD8"/>
    <w:rsid w:val="00DD03CF"/>
    <w:rsid w:val="00DD2AF3"/>
    <w:rsid w:val="00DE3EA2"/>
    <w:rsid w:val="00DF24A8"/>
    <w:rsid w:val="00E04F75"/>
    <w:rsid w:val="00E20B76"/>
    <w:rsid w:val="00E52EBE"/>
    <w:rsid w:val="00E55FC7"/>
    <w:rsid w:val="00E66DC3"/>
    <w:rsid w:val="00E75924"/>
    <w:rsid w:val="00E773E1"/>
    <w:rsid w:val="00E77FBE"/>
    <w:rsid w:val="00E8410C"/>
    <w:rsid w:val="00E845BB"/>
    <w:rsid w:val="00E92B6B"/>
    <w:rsid w:val="00E96EFB"/>
    <w:rsid w:val="00EA6D4F"/>
    <w:rsid w:val="00EB7250"/>
    <w:rsid w:val="00ED0338"/>
    <w:rsid w:val="00ED3DCA"/>
    <w:rsid w:val="00ED74BA"/>
    <w:rsid w:val="00EE2D0A"/>
    <w:rsid w:val="00EE3874"/>
    <w:rsid w:val="00F00BEB"/>
    <w:rsid w:val="00F22284"/>
    <w:rsid w:val="00F22C82"/>
    <w:rsid w:val="00F24505"/>
    <w:rsid w:val="00F24D98"/>
    <w:rsid w:val="00F259D4"/>
    <w:rsid w:val="00F262DD"/>
    <w:rsid w:val="00F320E6"/>
    <w:rsid w:val="00F33C96"/>
    <w:rsid w:val="00F36E6B"/>
    <w:rsid w:val="00F409FC"/>
    <w:rsid w:val="00F43DF1"/>
    <w:rsid w:val="00F43E3A"/>
    <w:rsid w:val="00F44584"/>
    <w:rsid w:val="00F60735"/>
    <w:rsid w:val="00F60892"/>
    <w:rsid w:val="00F635EA"/>
    <w:rsid w:val="00F66D23"/>
    <w:rsid w:val="00F749E3"/>
    <w:rsid w:val="00F8638A"/>
    <w:rsid w:val="00F8773D"/>
    <w:rsid w:val="00F92485"/>
    <w:rsid w:val="00F941A1"/>
    <w:rsid w:val="00F946DA"/>
    <w:rsid w:val="00F95ECE"/>
    <w:rsid w:val="00FA014E"/>
    <w:rsid w:val="00FA5556"/>
    <w:rsid w:val="00FA74D2"/>
    <w:rsid w:val="00FB0887"/>
    <w:rsid w:val="00FB453E"/>
    <w:rsid w:val="00FB53AC"/>
    <w:rsid w:val="00FB7FD6"/>
    <w:rsid w:val="00FC3BDC"/>
    <w:rsid w:val="00FC6C6C"/>
    <w:rsid w:val="00FD23A1"/>
    <w:rsid w:val="00FD6821"/>
    <w:rsid w:val="00FD78FB"/>
    <w:rsid w:val="00FE2A8B"/>
    <w:rsid w:val="00FE553B"/>
    <w:rsid w:val="00FE6E6B"/>
    <w:rsid w:val="00FF52EA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02319AE"/>
  <w15:docId w15:val="{344C79A3-A887-46D1-8007-E96C2D2F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92"/>
      <w:ind w:left="1789" w:right="3019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905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499" w:hanging="246"/>
      <w:outlineLvl w:val="2"/>
    </w:pPr>
    <w:rPr>
      <w:b/>
      <w:bCs/>
    </w:rPr>
  </w:style>
  <w:style w:type="paragraph" w:styleId="Ttulo4">
    <w:name w:val="heading 4"/>
    <w:basedOn w:val="Normal"/>
    <w:uiPriority w:val="1"/>
    <w:qFormat/>
    <w:pPr>
      <w:spacing w:before="2"/>
      <w:ind w:left="1793" w:hanging="709"/>
      <w:outlineLvl w:val="3"/>
    </w:pPr>
    <w:rPr>
      <w:b/>
      <w:bCs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34"/>
    <w:qFormat/>
    <w:pPr>
      <w:ind w:left="1106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658E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658E"/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0658E"/>
    <w:rPr>
      <w:rFonts w:ascii="Arial" w:eastAsia="Arial" w:hAnsi="Arial" w:cs="Arial"/>
      <w:lang w:val="pt-PT" w:eastAsia="pt-PT" w:bidi="pt-PT"/>
    </w:rPr>
  </w:style>
  <w:style w:type="table" w:styleId="Tabelacomgrade">
    <w:name w:val="Table Grid"/>
    <w:basedOn w:val="Tabelanormal"/>
    <w:uiPriority w:val="39"/>
    <w:rsid w:val="00461B7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BF197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584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84F"/>
    <w:rPr>
      <w:rFonts w:ascii="Segoe UI" w:eastAsia="Arial" w:hAnsi="Segoe UI" w:cs="Segoe UI"/>
      <w:sz w:val="18"/>
      <w:szCs w:val="18"/>
      <w:lang w:val="pt-PT" w:eastAsia="pt-PT" w:bidi="pt-PT"/>
    </w:rPr>
  </w:style>
  <w:style w:type="character" w:styleId="Forte">
    <w:name w:val="Strong"/>
    <w:qFormat/>
    <w:rsid w:val="00947AD0"/>
    <w:rPr>
      <w:rFonts w:ascii="Arial" w:hAnsi="Arial"/>
      <w:b w:val="0"/>
      <w:bCs/>
      <w:color w:val="auto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FC6C6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C6C6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C6C6C"/>
    <w:rPr>
      <w:rFonts w:ascii="Arial" w:eastAsia="Arial" w:hAnsi="Arial" w:cs="Arial"/>
      <w:sz w:val="20"/>
      <w:szCs w:val="20"/>
      <w:lang w:val="pt-PT" w:eastAsia="pt-PT" w:bidi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C6C6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C6C6C"/>
    <w:rPr>
      <w:rFonts w:ascii="Arial" w:eastAsia="Arial" w:hAnsi="Arial" w:cs="Arial"/>
      <w:b/>
      <w:bCs/>
      <w:sz w:val="20"/>
      <w:szCs w:val="20"/>
      <w:lang w:val="pt-PT" w:eastAsia="pt-PT" w:bidi="pt-PT"/>
    </w:rPr>
  </w:style>
  <w:style w:type="paragraph" w:styleId="Reviso">
    <w:name w:val="Revision"/>
    <w:hidden/>
    <w:uiPriority w:val="99"/>
    <w:semiHidden/>
    <w:rsid w:val="005546BE"/>
    <w:pPr>
      <w:widowControl/>
      <w:autoSpaceDE/>
      <w:autoSpaceDN/>
    </w:pPr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B6BBF-3592-4F9F-8203-4C27095F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para contratação dos projetos para construção da ampliação do Edifício Sede</vt:lpstr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para contratação dos projetos para construção da ampliação do Edifício Sede</dc:title>
  <dc:creator>Bosco</dc:creator>
  <cp:lastModifiedBy>Gisele Seixas</cp:lastModifiedBy>
  <cp:revision>3</cp:revision>
  <cp:lastPrinted>2021-08-31T20:01:00Z</cp:lastPrinted>
  <dcterms:created xsi:type="dcterms:W3CDTF">2021-11-26T20:04:00Z</dcterms:created>
  <dcterms:modified xsi:type="dcterms:W3CDTF">2021-11-29T12:51:00Z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2020-05-18T00:00:00Z</vt:filetime>
  </property>
</Properties>
</file>