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638B355B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346355">
              <w:rPr>
                <w:rFonts w:ascii="Arial" w:hAnsi="Arial" w:cs="Arial"/>
                <w:sz w:val="28"/>
                <w:szCs w:val="28"/>
              </w:rPr>
              <w:t>037/2020</w:t>
            </w:r>
          </w:p>
          <w:p w14:paraId="560DD036" w14:textId="063C199F" w:rsidR="001E7351" w:rsidRPr="001E7351" w:rsidRDefault="00346355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CONCORRÊNCIA 003/2020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1AF702A9" w14:textId="77777777" w:rsidR="00346355" w:rsidRPr="00C13CB3" w:rsidRDefault="005276F9" w:rsidP="00346355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bookmarkStart w:id="0" w:name="_Hlk47442344"/>
      <w:bookmarkStart w:id="1" w:name="_Hlk48651317"/>
      <w:r w:rsidR="00346355" w:rsidRPr="00C13CB3">
        <w:rPr>
          <w:rFonts w:ascii="Arial" w:hAnsi="Arial" w:cs="Arial"/>
          <w:sz w:val="22"/>
          <w:szCs w:val="22"/>
        </w:rPr>
        <w:t xml:space="preserve">Contratação de pessoa jurídica para fornecimento e instalação de </w:t>
      </w:r>
      <w:proofErr w:type="spellStart"/>
      <w:r w:rsidR="00346355" w:rsidRPr="00C13CB3">
        <w:rPr>
          <w:rFonts w:ascii="Arial" w:hAnsi="Arial" w:cs="Arial"/>
          <w:sz w:val="22"/>
          <w:szCs w:val="22"/>
        </w:rPr>
        <w:t>Paver</w:t>
      </w:r>
      <w:proofErr w:type="spellEnd"/>
      <w:r w:rsidR="00346355" w:rsidRPr="00C13CB3">
        <w:rPr>
          <w:rFonts w:ascii="Arial" w:hAnsi="Arial" w:cs="Arial"/>
          <w:sz w:val="22"/>
          <w:szCs w:val="22"/>
        </w:rPr>
        <w:t xml:space="preserve"> para atender as necessidades do </w:t>
      </w:r>
      <w:bookmarkStart w:id="2" w:name="_Hlk51764435"/>
      <w:r w:rsidR="00346355" w:rsidRPr="00C13CB3">
        <w:rPr>
          <w:rFonts w:ascii="Arial" w:hAnsi="Arial" w:cs="Arial"/>
          <w:b/>
          <w:bCs/>
          <w:sz w:val="22"/>
          <w:szCs w:val="22"/>
        </w:rPr>
        <w:t>Centro de Excelência em Bovinocultura de Corte</w:t>
      </w:r>
      <w:r w:rsidR="00346355" w:rsidRPr="00C13CB3">
        <w:rPr>
          <w:rFonts w:ascii="Arial" w:hAnsi="Arial" w:cs="Arial"/>
          <w:sz w:val="22"/>
          <w:szCs w:val="22"/>
        </w:rPr>
        <w:t xml:space="preserve"> </w:t>
      </w:r>
      <w:r w:rsidR="00346355" w:rsidRPr="00C13CB3">
        <w:rPr>
          <w:rFonts w:ascii="Arial" w:hAnsi="Arial" w:cs="Arial"/>
          <w:b/>
          <w:sz w:val="22"/>
          <w:szCs w:val="22"/>
        </w:rPr>
        <w:t>SENAR MS</w:t>
      </w:r>
      <w:bookmarkEnd w:id="1"/>
      <w:bookmarkEnd w:id="2"/>
      <w:r w:rsidR="00346355" w:rsidRPr="00C13CB3">
        <w:rPr>
          <w:rFonts w:ascii="Arial" w:hAnsi="Arial" w:cs="Arial"/>
          <w:sz w:val="22"/>
          <w:szCs w:val="22"/>
        </w:rPr>
        <w:t>.</w:t>
      </w:r>
    </w:p>
    <w:bookmarkEnd w:id="0"/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3A2B9781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20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37D71324" w:rsidR="009A5567" w:rsidRPr="00173E6D" w:rsidRDefault="009A5567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05C2BB3C" w14:textId="2EB6862B" w:rsidR="001E7351" w:rsidRPr="008C5B64" w:rsidRDefault="009A5567" w:rsidP="008C5B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72A80D6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Visando à comunicação futura entre o SENAR-AR/MS e essa empresa, solicitamos preencher o recibo de entrega do Edital e remeter à Comissão Permanente de Licitação por meio do e-mail </w:t>
      </w:r>
      <w:hyperlink r:id="rId8" w:history="1">
        <w:r w:rsidR="003D2AB5" w:rsidRPr="009E4E1F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gisele@senarms.org.br</w:t>
        </w:r>
      </w:hyperlink>
      <w:r w:rsidR="008C5B64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default" r:id="rId9"/>
      <w:footerReference w:type="default" r:id="rId10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C7ED7F" w14:textId="77777777" w:rsidR="00B93726" w:rsidRDefault="00B93726">
      <w:r>
        <w:separator/>
      </w:r>
    </w:p>
  </w:endnote>
  <w:endnote w:type="continuationSeparator" w:id="0">
    <w:p w14:paraId="217E78C2" w14:textId="77777777"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4E469E8D" w:rsidR="009E0FA2" w:rsidRPr="002A0DC4" w:rsidRDefault="00A94747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346355">
            <w:rPr>
              <w:rFonts w:ascii="Arial" w:hAnsi="Arial" w:cs="Arial"/>
              <w:sz w:val="18"/>
              <w:szCs w:val="20"/>
            </w:rPr>
            <w:t>088/2020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2B1FC7" w14:textId="77777777" w:rsidR="00B93726" w:rsidRDefault="00B93726">
      <w:r>
        <w:separator/>
      </w:r>
    </w:p>
  </w:footnote>
  <w:footnote w:type="continuationSeparator" w:id="0">
    <w:p w14:paraId="258897AB" w14:textId="77777777"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5CBE58" w14:textId="7033C9EF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46355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2AB5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5B64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8C5B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sele@senarms.org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2CF9C-3E80-41DC-9F7D-1DF233DE0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208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56</cp:revision>
  <cp:lastPrinted>2020-09-29T18:48:00Z</cp:lastPrinted>
  <dcterms:created xsi:type="dcterms:W3CDTF">2016-02-15T13:56:00Z</dcterms:created>
  <dcterms:modified xsi:type="dcterms:W3CDTF">2020-09-29T18:48:00Z</dcterms:modified>
</cp:coreProperties>
</file>