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21B7925C" w14:textId="325CF01B" w:rsidR="00CE0939" w:rsidRDefault="00CE0939" w:rsidP="00CE0939">
            <w:pPr>
              <w:pStyle w:val="Ttulo7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PROCESSO Nº 057/2022</w:t>
            </w:r>
          </w:p>
          <w:p w14:paraId="560DD036" w14:textId="25E3275B" w:rsidR="001E7351" w:rsidRPr="001E7351" w:rsidRDefault="00CE0939" w:rsidP="00CE0939">
            <w:pPr>
              <w:pStyle w:val="Corpodetexto"/>
              <w:rPr>
                <w:rFonts w:ascii="Arial" w:hAnsi="Arial" w:cs="Arial"/>
                <w:szCs w:val="24"/>
              </w:rPr>
            </w:pPr>
            <w:r w:rsidRPr="00CE0939">
              <w:rPr>
                <w:rFonts w:ascii="Arial" w:hAnsi="Arial" w:cs="Arial"/>
                <w:sz w:val="28"/>
                <w:szCs w:val="28"/>
              </w:rPr>
              <w:t>EDITAL Nº 033/2022 – CONCORRÊNCIA Nº 004/2022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59833218" w14:textId="6962D131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E0939">
        <w:rPr>
          <w:rFonts w:ascii="Arial" w:eastAsia="Calibri" w:hAnsi="Arial" w:cs="Arial"/>
          <w:sz w:val="22"/>
          <w:szCs w:val="22"/>
          <w:lang w:val="pt-PT"/>
        </w:rPr>
        <w:t xml:space="preserve">Contratação de empresa especializada para realização de sondagem geotécnica pelo método SPT (Standard Penetration Test), visando atender as demandas do </w:t>
      </w:r>
      <w:r w:rsidR="00CE0939">
        <w:rPr>
          <w:rFonts w:ascii="Arial" w:eastAsia="Calibri" w:hAnsi="Arial" w:cs="Arial"/>
          <w:b/>
          <w:bCs/>
          <w:sz w:val="22"/>
          <w:szCs w:val="22"/>
          <w:lang w:val="pt-PT"/>
        </w:rPr>
        <w:t>Centro de Excelência em Bovinocultura de Corte SENAR MS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2A19210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01CF2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BFD77F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F01CF2" w:rsidRPr="006942AC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F01CF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.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99E6" w14:textId="77777777" w:rsidR="00E2763C" w:rsidRDefault="00E2763C">
      <w:r>
        <w:separator/>
      </w:r>
    </w:p>
  </w:endnote>
  <w:endnote w:type="continuationSeparator" w:id="0">
    <w:p w14:paraId="05A48193" w14:textId="77777777" w:rsidR="00E2763C" w:rsidRDefault="00E2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3DA0A7C" w:rsidR="009E0FA2" w:rsidRPr="002A0DC4" w:rsidRDefault="00F01CF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Recibo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4ED117B4" w:rsidR="009E0FA2" w:rsidRPr="009E0FA2" w:rsidRDefault="00F01CF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6BC7" w14:textId="77777777" w:rsidR="00E2763C" w:rsidRDefault="00E2763C">
      <w:r>
        <w:separator/>
      </w:r>
    </w:p>
  </w:footnote>
  <w:footnote w:type="continuationSeparator" w:id="0">
    <w:p w14:paraId="28D80368" w14:textId="77777777" w:rsidR="00E2763C" w:rsidRDefault="00E2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13CAE8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0000DF7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1BBEB4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7775725">
    <w:abstractNumId w:val="1"/>
  </w:num>
  <w:num w:numId="2" w16cid:durableId="1969313155">
    <w:abstractNumId w:val="17"/>
  </w:num>
  <w:num w:numId="3" w16cid:durableId="303241118">
    <w:abstractNumId w:val="14"/>
  </w:num>
  <w:num w:numId="4" w16cid:durableId="1407917806">
    <w:abstractNumId w:val="10"/>
  </w:num>
  <w:num w:numId="5" w16cid:durableId="1806004362">
    <w:abstractNumId w:val="15"/>
  </w:num>
  <w:num w:numId="6" w16cid:durableId="118035755">
    <w:abstractNumId w:val="12"/>
  </w:num>
  <w:num w:numId="7" w16cid:durableId="522669589">
    <w:abstractNumId w:val="7"/>
  </w:num>
  <w:num w:numId="8" w16cid:durableId="1428579025">
    <w:abstractNumId w:val="13"/>
  </w:num>
  <w:num w:numId="9" w16cid:durableId="805515676">
    <w:abstractNumId w:val="8"/>
  </w:num>
  <w:num w:numId="10" w16cid:durableId="947350976">
    <w:abstractNumId w:val="9"/>
  </w:num>
  <w:num w:numId="11" w16cid:durableId="1566646095">
    <w:abstractNumId w:val="11"/>
  </w:num>
  <w:num w:numId="12" w16cid:durableId="634258904">
    <w:abstractNumId w:val="0"/>
  </w:num>
  <w:num w:numId="13" w16cid:durableId="710149632">
    <w:abstractNumId w:val="16"/>
  </w:num>
  <w:num w:numId="14" w16cid:durableId="20467592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0939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177B5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2763C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1CF2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link w:val="Ttulo7Char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F01CF2"/>
    <w:rPr>
      <w:color w:val="605E5C"/>
      <w:shd w:val="clear" w:color="auto" w:fill="E1DFDD"/>
    </w:rPr>
  </w:style>
  <w:style w:type="character" w:customStyle="1" w:styleId="Ttulo7Char">
    <w:name w:val="Título 7 Char"/>
    <w:basedOn w:val="Fontepargpadro"/>
    <w:link w:val="Ttulo7"/>
    <w:rsid w:val="00CE0939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218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57</cp:revision>
  <cp:lastPrinted>2022-05-18T18:41:00Z</cp:lastPrinted>
  <dcterms:created xsi:type="dcterms:W3CDTF">2016-02-15T13:56:00Z</dcterms:created>
  <dcterms:modified xsi:type="dcterms:W3CDTF">2022-05-18T18:41:00Z</dcterms:modified>
</cp:coreProperties>
</file>