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6DDA75AD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346355">
              <w:rPr>
                <w:rFonts w:ascii="Arial" w:hAnsi="Arial" w:cs="Arial"/>
                <w:sz w:val="28"/>
                <w:szCs w:val="28"/>
              </w:rPr>
              <w:t>03</w:t>
            </w:r>
            <w:r w:rsidR="00EE6980">
              <w:rPr>
                <w:rFonts w:ascii="Arial" w:hAnsi="Arial" w:cs="Arial"/>
                <w:sz w:val="28"/>
                <w:szCs w:val="28"/>
              </w:rPr>
              <w:t>6</w:t>
            </w:r>
            <w:r w:rsidR="00346355">
              <w:rPr>
                <w:rFonts w:ascii="Arial" w:hAnsi="Arial" w:cs="Arial"/>
                <w:sz w:val="28"/>
                <w:szCs w:val="28"/>
              </w:rPr>
              <w:t>/2020</w:t>
            </w:r>
          </w:p>
          <w:p w14:paraId="560DD036" w14:textId="0F932526" w:rsidR="001E7351" w:rsidRPr="001E7351" w:rsidRDefault="00346355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CONCORRÊNCIA 00</w:t>
            </w:r>
            <w:r w:rsidR="00EE6980">
              <w:rPr>
                <w:rFonts w:ascii="Arial" w:hAnsi="Arial" w:cs="Arial"/>
                <w:szCs w:val="24"/>
              </w:rPr>
              <w:t>2</w:t>
            </w:r>
            <w:r>
              <w:rPr>
                <w:rFonts w:ascii="Arial" w:hAnsi="Arial" w:cs="Arial"/>
                <w:szCs w:val="24"/>
              </w:rPr>
              <w:t>/2020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1AF702A9" w14:textId="09BEC733" w:rsidR="00346355" w:rsidRPr="00C13CB3" w:rsidRDefault="005276F9" w:rsidP="00346355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bookmarkStart w:id="0" w:name="_Hlk47442344"/>
      <w:r w:rsidR="00EE6980">
        <w:rPr>
          <w:rFonts w:ascii="Arial" w:hAnsi="Arial" w:cs="Arial"/>
          <w:bCs/>
          <w:color w:val="000000"/>
          <w:sz w:val="22"/>
          <w:szCs w:val="22"/>
        </w:rPr>
        <w:t>Contratação de pessoa jurídica para fornecimento e instalação de gradil e portões de ferro no</w:t>
      </w:r>
      <w:r w:rsidR="00EE6980">
        <w:rPr>
          <w:rFonts w:ascii="Arial" w:hAnsi="Arial" w:cs="Arial"/>
          <w:b/>
          <w:color w:val="000000"/>
          <w:sz w:val="22"/>
          <w:szCs w:val="22"/>
        </w:rPr>
        <w:t xml:space="preserve"> Centro de Excelência em Bovinocultura de Corte SENAR MS</w:t>
      </w:r>
      <w:r w:rsidR="00EE6980">
        <w:rPr>
          <w:rFonts w:ascii="Arial" w:hAnsi="Arial" w:cs="Arial"/>
          <w:b/>
          <w:color w:val="000000"/>
          <w:sz w:val="22"/>
          <w:szCs w:val="22"/>
        </w:rPr>
        <w:t>.</w:t>
      </w:r>
    </w:p>
    <w:bookmarkEnd w:id="0"/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3A2B9781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20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37D71324" w:rsidR="009A5567" w:rsidRPr="00173E6D" w:rsidRDefault="009A5567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05C2BB3C" w14:textId="2EB6862B" w:rsidR="001E7351" w:rsidRPr="008C5B64" w:rsidRDefault="009A5567" w:rsidP="008C5B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7A788FF3" w14:textId="77777777" w:rsidR="00EE6980" w:rsidRDefault="00EE6980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</w:p>
    <w:p w14:paraId="61A5D709" w14:textId="466A6384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bookmarkStart w:id="1" w:name="_GoBack"/>
      <w:bookmarkEnd w:id="1"/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1BF2A32B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Visando à comunicação futura entre o SENAR-AR/MS e essa empresa, solicitamos preencher o recibo de entrega do Edital e remeter à Comissão Permanente de Licitação por meio do e-mail </w:t>
      </w:r>
      <w:hyperlink r:id="rId8" w:history="1">
        <w:r w:rsidR="00EE6980" w:rsidRPr="00C37C04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nilo.junior@senarms.org.br</w:t>
        </w:r>
      </w:hyperlink>
      <w:r w:rsidR="008C5B64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default" r:id="rId9"/>
      <w:footerReference w:type="default" r:id="rId10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C7ED7F" w14:textId="77777777" w:rsidR="00B93726" w:rsidRDefault="00B93726">
      <w:r>
        <w:separator/>
      </w:r>
    </w:p>
  </w:endnote>
  <w:endnote w:type="continuationSeparator" w:id="0">
    <w:p w14:paraId="217E78C2" w14:textId="77777777"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56FD7B32" w:rsidR="009E0FA2" w:rsidRPr="002A0DC4" w:rsidRDefault="00A94747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346355">
            <w:rPr>
              <w:rFonts w:ascii="Arial" w:hAnsi="Arial" w:cs="Arial"/>
              <w:sz w:val="18"/>
              <w:szCs w:val="20"/>
            </w:rPr>
            <w:t>08</w:t>
          </w:r>
          <w:r w:rsidR="00EE6980">
            <w:rPr>
              <w:rFonts w:ascii="Arial" w:hAnsi="Arial" w:cs="Arial"/>
              <w:sz w:val="18"/>
              <w:szCs w:val="20"/>
            </w:rPr>
            <w:t>6</w:t>
          </w:r>
          <w:r w:rsidR="00346355">
            <w:rPr>
              <w:rFonts w:ascii="Arial" w:hAnsi="Arial" w:cs="Arial"/>
              <w:sz w:val="18"/>
              <w:szCs w:val="20"/>
            </w:rPr>
            <w:t>/2020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77777777"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2B1FC7" w14:textId="77777777" w:rsidR="00B93726" w:rsidRDefault="00B93726">
      <w:r>
        <w:separator/>
      </w:r>
    </w:p>
  </w:footnote>
  <w:footnote w:type="continuationSeparator" w:id="0">
    <w:p w14:paraId="258897AB" w14:textId="77777777"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CBE58" w14:textId="7033C9EF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46355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2AB5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5B64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6980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8C5B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ilo.junior@senarms.org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6008B-7252-4834-B0CD-E8F2A8639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209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Nilo Alves Ferraz Junior</cp:lastModifiedBy>
  <cp:revision>57</cp:revision>
  <cp:lastPrinted>2020-09-29T18:48:00Z</cp:lastPrinted>
  <dcterms:created xsi:type="dcterms:W3CDTF">2016-02-15T13:56:00Z</dcterms:created>
  <dcterms:modified xsi:type="dcterms:W3CDTF">2020-10-27T15:47:00Z</dcterms:modified>
</cp:coreProperties>
</file>