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D4BBFC5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A7DC0A0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601DB7">
        <w:rPr>
          <w:rFonts w:ascii="Arial" w:hAnsi="Arial" w:cs="Arial"/>
          <w:b/>
        </w:rPr>
        <w:t>Convite 001/2024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E08A960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  <w:r w:rsidR="001B29BE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B48C61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Pr="00A12762">
        <w:rPr>
          <w:rFonts w:ascii="Arial" w:hAnsi="Arial" w:cs="Arial"/>
        </w:rPr>
        <w:t xml:space="preserve">:  </w:t>
      </w:r>
      <w:r w:rsidR="00601DB7" w:rsidRPr="00A12762">
        <w:rPr>
          <w:rFonts w:ascii="Arial" w:hAnsi="Arial" w:cs="Arial"/>
          <w:b/>
        </w:rPr>
        <w:t>Convite 001/2024</w:t>
      </w:r>
      <w:r w:rsidRPr="00A12762">
        <w:rPr>
          <w:rFonts w:ascii="Arial" w:hAnsi="Arial" w:cs="Arial"/>
          <w:bCs/>
        </w:rPr>
        <w:t xml:space="preserve">, </w:t>
      </w:r>
      <w:r w:rsidRPr="00A12762">
        <w:rPr>
          <w:rFonts w:ascii="Arial" w:hAnsi="Arial" w:cs="Arial"/>
        </w:rPr>
        <w:t>por meio de</w:t>
      </w:r>
      <w:r w:rsidRPr="004B0F5B">
        <w:rPr>
          <w:rFonts w:ascii="Arial" w:hAnsi="Arial" w:cs="Arial"/>
        </w:rPr>
        <w:t xml:space="preserve">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883389">
    <w:abstractNumId w:val="3"/>
  </w:num>
  <w:num w:numId="2" w16cid:durableId="1348368619">
    <w:abstractNumId w:val="0"/>
  </w:num>
  <w:num w:numId="3" w16cid:durableId="1034236934">
    <w:abstractNumId w:val="4"/>
  </w:num>
  <w:num w:numId="4" w16cid:durableId="1781298800">
    <w:abstractNumId w:val="2"/>
  </w:num>
  <w:num w:numId="5" w16cid:durableId="1964001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3234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C5C53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4736D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C78F7"/>
    <w:rsid w:val="00601DB7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2762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678B0"/>
    <w:rsid w:val="00B7325D"/>
    <w:rsid w:val="00B83C46"/>
    <w:rsid w:val="00BA4449"/>
    <w:rsid w:val="00BB3EBC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2737</Characters>
  <Application>Microsoft Office Word</Application>
  <DocSecurity>0</DocSecurity>
  <Lines>73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2024-11-25T19:21:00Z</dcterms:created>
  <dcterms:modified xsi:type="dcterms:W3CDTF">2024-11-25T19:21:00Z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14473c482a69f4cbed1a5ab2f3bf31322b631c3260a9f7c8c3bd811040011b00</vt:lpwstr>
  </property>
</Properties>
</file>