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proofErr w:type="spellStart"/>
            <w:r w:rsidR="00A94747" w:rsidRPr="00173E6D">
              <w:rPr>
                <w:rFonts w:ascii="Arial" w:hAnsi="Arial" w:cs="Arial"/>
                <w:sz w:val="28"/>
                <w:szCs w:val="28"/>
                <w:highlight w:val="yellow"/>
              </w:rPr>
              <w:t>xxx</w:t>
            </w:r>
            <w:proofErr w:type="spellEnd"/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143C55">
              <w:rPr>
                <w:rFonts w:ascii="Arial" w:hAnsi="Arial" w:cs="Arial"/>
                <w:sz w:val="28"/>
                <w:szCs w:val="28"/>
              </w:rPr>
              <w:t>8</w:t>
            </w:r>
          </w:p>
          <w:p w:rsidR="001E7351" w:rsidRPr="001E7351" w:rsidRDefault="00CF7B60" w:rsidP="00CF7B60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CONCORRÊNCIA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Nº </w:t>
            </w:r>
            <w:proofErr w:type="spellStart"/>
            <w:r w:rsidR="00A94747" w:rsidRPr="00173E6D">
              <w:rPr>
                <w:rFonts w:ascii="Arial" w:hAnsi="Arial" w:cs="Arial"/>
                <w:sz w:val="28"/>
                <w:szCs w:val="28"/>
                <w:highlight w:val="yellow"/>
              </w:rPr>
              <w:t>xxx</w:t>
            </w:r>
            <w:proofErr w:type="spellEnd"/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143C55">
              <w:rPr>
                <w:rFonts w:ascii="Arial" w:hAnsi="Arial" w:cs="Arial"/>
                <w:sz w:val="28"/>
                <w:szCs w:val="28"/>
              </w:rPr>
              <w:t>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4C0C81" w:rsidRPr="00173E6D" w:rsidRDefault="005276F9" w:rsidP="004F5E3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D170B">
        <w:rPr>
          <w:rFonts w:ascii="Arial" w:hAnsi="Arial" w:cs="Arial"/>
          <w:b/>
          <w:sz w:val="22"/>
          <w:szCs w:val="22"/>
        </w:rPr>
        <w:t xml:space="preserve">OBJETO: </w:t>
      </w:r>
      <w:r w:rsidR="00256EE6" w:rsidRPr="00B6637C">
        <w:rPr>
          <w:rFonts w:ascii="Arial" w:hAnsi="Arial" w:cs="Arial"/>
          <w:sz w:val="22"/>
          <w:szCs w:val="22"/>
        </w:rPr>
        <w:t xml:space="preserve">Contratação de pessoa jurídica especializada em obras e serviços de engenharia para a execução da reforma e ampliação do prédio do </w:t>
      </w:r>
      <w:r w:rsidR="00256EE6" w:rsidRPr="00B6637C">
        <w:rPr>
          <w:rFonts w:ascii="Arial" w:hAnsi="Arial" w:cs="Arial"/>
          <w:b/>
          <w:sz w:val="22"/>
          <w:szCs w:val="22"/>
        </w:rPr>
        <w:t>SENAR-AR/MS</w:t>
      </w:r>
      <w:r w:rsidR="00CF7B60">
        <w:rPr>
          <w:rFonts w:ascii="Tahoma" w:hAnsi="Tahoma" w:cs="Tahoma"/>
          <w:sz w:val="22"/>
        </w:rPr>
        <w:t>.</w:t>
      </w: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143C55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143C55" w:rsidRPr="00554321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</w:t>
      </w:r>
      <w:bookmarkStart w:id="0" w:name="_GoBack"/>
      <w:bookmarkEnd w:id="0"/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731778" w:rsidRDefault="00A94747" w:rsidP="00143C5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731778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731778">
            <w:rPr>
              <w:rFonts w:ascii="Arial" w:hAnsi="Arial" w:cs="Arial"/>
              <w:sz w:val="18"/>
              <w:szCs w:val="20"/>
            </w:rPr>
            <w:t xml:space="preserve">nº </w:t>
          </w:r>
          <w:r w:rsidR="00256EE6" w:rsidRPr="00731778">
            <w:rPr>
              <w:rFonts w:ascii="Arial" w:hAnsi="Arial" w:cs="Arial"/>
              <w:sz w:val="18"/>
              <w:szCs w:val="20"/>
            </w:rPr>
            <w:t>0</w:t>
          </w:r>
          <w:r w:rsidR="00143C55">
            <w:rPr>
              <w:rFonts w:ascii="Arial" w:hAnsi="Arial" w:cs="Arial"/>
              <w:sz w:val="18"/>
              <w:szCs w:val="20"/>
            </w:rPr>
            <w:t>54</w:t>
          </w:r>
          <w:r w:rsidR="005461AD" w:rsidRPr="00731778">
            <w:rPr>
              <w:rFonts w:ascii="Arial" w:hAnsi="Arial" w:cs="Arial"/>
              <w:sz w:val="18"/>
              <w:szCs w:val="20"/>
            </w:rPr>
            <w:t>/201</w:t>
          </w:r>
          <w:r w:rsidR="00143C55">
            <w:rPr>
              <w:rFonts w:ascii="Arial" w:hAnsi="Arial" w:cs="Arial"/>
              <w:sz w:val="18"/>
              <w:szCs w:val="20"/>
            </w:rPr>
            <w:t>8</w:t>
          </w:r>
          <w:r w:rsidR="009E0FA2" w:rsidRPr="00731778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731778" w:rsidRDefault="009E0FA2" w:rsidP="005461AD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CF7B60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143C55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4" o:spid="_x0000_s10242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143C55" w:rsidP="00AF744B">
    <w:pPr>
      <w:pStyle w:val="Cabealh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5" o:spid="_x0000_s10243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6C2188"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143C55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3" o:spid="_x0000_s10241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0535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3C5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6EE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5E3F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461AD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4437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45C6"/>
    <w:rsid w:val="00655DD6"/>
    <w:rsid w:val="00660757"/>
    <w:rsid w:val="006619DD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1778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1090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170B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1E40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CF7B6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47B22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081D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4949D-E592-4577-9572-6B3440564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169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38</cp:revision>
  <cp:lastPrinted>2016-12-14T18:33:00Z</cp:lastPrinted>
  <dcterms:created xsi:type="dcterms:W3CDTF">2016-02-15T13:56:00Z</dcterms:created>
  <dcterms:modified xsi:type="dcterms:W3CDTF">2018-09-10T14:47:00Z</dcterms:modified>
</cp:coreProperties>
</file>