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comgrade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184"/>
      </w:tblGrid>
      <w:tr w:rsidR="00EF26E2" w14:paraId="6AF9868D" w14:textId="77777777" w:rsidTr="00311649">
        <w:trPr>
          <w:trHeight w:val="680"/>
        </w:trPr>
        <w:tc>
          <w:tcPr>
            <w:tcW w:w="9184" w:type="dxa"/>
            <w:shd w:val="clear" w:color="auto" w:fill="D9D9D9" w:themeFill="background1" w:themeFillShade="D9"/>
            <w:vAlign w:val="center"/>
          </w:tcPr>
          <w:p w14:paraId="731A6125" w14:textId="32325374" w:rsidR="001E7351" w:rsidRDefault="001E7351" w:rsidP="001E7351">
            <w:pPr>
              <w:pStyle w:val="Corpodetexto"/>
              <w:rPr>
                <w:rFonts w:ascii="Arial" w:hAnsi="Arial" w:cs="Arial"/>
                <w:sz w:val="28"/>
                <w:szCs w:val="28"/>
              </w:rPr>
            </w:pPr>
            <w:r w:rsidRPr="001E7351">
              <w:rPr>
                <w:rFonts w:ascii="Arial" w:hAnsi="Arial" w:cs="Arial"/>
                <w:sz w:val="28"/>
                <w:szCs w:val="28"/>
              </w:rPr>
              <w:t xml:space="preserve">RECIBO DE RETIRADA DO </w:t>
            </w:r>
            <w:r w:rsidR="002E62D2">
              <w:rPr>
                <w:rFonts w:ascii="Arial" w:hAnsi="Arial" w:cs="Arial"/>
                <w:sz w:val="28"/>
                <w:szCs w:val="28"/>
              </w:rPr>
              <w:t xml:space="preserve">EDITAL Nº </w:t>
            </w:r>
            <w:r w:rsidR="001A6E1D">
              <w:rPr>
                <w:rFonts w:ascii="Arial" w:hAnsi="Arial" w:cs="Arial"/>
                <w:sz w:val="28"/>
                <w:szCs w:val="28"/>
              </w:rPr>
              <w:t>049/2023</w:t>
            </w:r>
          </w:p>
          <w:p w14:paraId="560DD036" w14:textId="0328B334" w:rsidR="001E7351" w:rsidRPr="001E7351" w:rsidRDefault="002E62D2" w:rsidP="00CD1695">
            <w:pPr>
              <w:pStyle w:val="Corpodetexto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PREGÃO PRESENCIAL Nº </w:t>
            </w:r>
            <w:r w:rsidR="001A6E1D">
              <w:rPr>
                <w:rFonts w:ascii="Arial" w:hAnsi="Arial" w:cs="Arial"/>
                <w:sz w:val="28"/>
                <w:szCs w:val="28"/>
              </w:rPr>
              <w:t>037/2023</w:t>
            </w:r>
          </w:p>
        </w:tc>
      </w:tr>
    </w:tbl>
    <w:p w14:paraId="01ABAE63" w14:textId="77777777" w:rsidR="00EF26E2" w:rsidRPr="004A686F" w:rsidRDefault="00EF26E2" w:rsidP="005276F9">
      <w:pPr>
        <w:pStyle w:val="Corpodetexto"/>
        <w:spacing w:line="360" w:lineRule="auto"/>
        <w:rPr>
          <w:rFonts w:ascii="Arial" w:hAnsi="Arial" w:cs="Arial"/>
          <w:szCs w:val="24"/>
        </w:rPr>
      </w:pPr>
    </w:p>
    <w:p w14:paraId="324DB374" w14:textId="77777777" w:rsidR="001E7351" w:rsidRDefault="001E7351" w:rsidP="00C85EA1">
      <w:pPr>
        <w:spacing w:line="360" w:lineRule="auto"/>
        <w:jc w:val="both"/>
        <w:rPr>
          <w:rFonts w:ascii="Arial" w:hAnsi="Arial" w:cs="Arial"/>
        </w:rPr>
      </w:pPr>
    </w:p>
    <w:p w14:paraId="192598AA" w14:textId="5DF4FEAC" w:rsidR="00CD15D8" w:rsidRPr="00173E6D" w:rsidRDefault="005276F9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6621F4">
        <w:rPr>
          <w:rFonts w:ascii="Arial" w:hAnsi="Arial" w:cs="Arial"/>
          <w:b/>
          <w:sz w:val="22"/>
          <w:szCs w:val="22"/>
        </w:rPr>
        <w:t xml:space="preserve">OBJETO: </w:t>
      </w:r>
      <w:r w:rsidR="001A6E1D">
        <w:rPr>
          <w:rFonts w:ascii="Arial" w:hAnsi="Arial" w:cs="Arial"/>
          <w:sz w:val="22"/>
          <w:szCs w:val="22"/>
        </w:rPr>
        <w:t xml:space="preserve">Contratação de pessoa jurídica para prestação de serviços continuados de recepção, copeiragem, portaria, limpeza e jardinagem com fornecimento de materiais e equipamentos necessários e adequados à execução dos serviços para atender as demandas do </w:t>
      </w:r>
      <w:r w:rsidR="001A6E1D">
        <w:rPr>
          <w:rFonts w:ascii="Arial" w:hAnsi="Arial" w:cs="Arial"/>
          <w:b/>
          <w:bCs/>
          <w:sz w:val="22"/>
          <w:szCs w:val="22"/>
        </w:rPr>
        <w:t>SENAR-AR/MS</w:t>
      </w:r>
      <w:r w:rsidR="001A6E1D">
        <w:rPr>
          <w:rFonts w:ascii="Arial" w:hAnsi="Arial" w:cs="Arial"/>
          <w:sz w:val="22"/>
          <w:szCs w:val="22"/>
        </w:rPr>
        <w:t xml:space="preserve"> e do </w:t>
      </w:r>
      <w:r w:rsidR="001A6E1D">
        <w:rPr>
          <w:rFonts w:ascii="Arial" w:hAnsi="Arial" w:cs="Arial"/>
          <w:b/>
          <w:bCs/>
          <w:sz w:val="22"/>
          <w:szCs w:val="22"/>
        </w:rPr>
        <w:t>Centro de Excelência em Bovinocultura de Corte</w:t>
      </w:r>
      <w:r w:rsidR="001A6E1D">
        <w:rPr>
          <w:rFonts w:ascii="Arial" w:hAnsi="Arial" w:cs="Arial"/>
          <w:sz w:val="22"/>
          <w:szCs w:val="22"/>
        </w:rPr>
        <w:t xml:space="preserve"> </w:t>
      </w:r>
      <w:r w:rsidR="001A6E1D">
        <w:rPr>
          <w:rFonts w:ascii="Arial" w:hAnsi="Arial" w:cs="Arial"/>
          <w:b/>
          <w:bCs/>
          <w:sz w:val="22"/>
          <w:szCs w:val="22"/>
        </w:rPr>
        <w:t>do SENAR/MS.</w:t>
      </w:r>
    </w:p>
    <w:p w14:paraId="525E7258" w14:textId="77777777" w:rsidR="006B120E" w:rsidRPr="00173E6D" w:rsidRDefault="003B4904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73E6D">
        <w:rPr>
          <w:rFonts w:ascii="Arial" w:hAnsi="Arial" w:cs="Arial"/>
          <w:color w:val="000000"/>
          <w:sz w:val="22"/>
          <w:szCs w:val="22"/>
        </w:rPr>
        <w:t xml:space="preserve"> </w:t>
      </w:r>
    </w:p>
    <w:tbl>
      <w:tblPr>
        <w:tblStyle w:val="Tabelacomgrade"/>
        <w:tblW w:w="933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84"/>
        <w:gridCol w:w="6649"/>
      </w:tblGrid>
      <w:tr w:rsidR="0025758F" w:rsidRPr="00173E6D" w14:paraId="32BAE942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0C5589D7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Razão Social da Licitante:</w:t>
            </w:r>
          </w:p>
        </w:tc>
        <w:tc>
          <w:tcPr>
            <w:tcW w:w="6649" w:type="dxa"/>
            <w:vAlign w:val="bottom"/>
          </w:tcPr>
          <w:p w14:paraId="4895B7D9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14:paraId="74A70622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47935242" w14:textId="77777777"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CNPJ:</w:t>
            </w:r>
          </w:p>
        </w:tc>
        <w:tc>
          <w:tcPr>
            <w:tcW w:w="6649" w:type="dxa"/>
            <w:vAlign w:val="bottom"/>
          </w:tcPr>
          <w:p w14:paraId="79C77A2D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</w:t>
            </w:r>
          </w:p>
        </w:tc>
      </w:tr>
      <w:tr w:rsidR="0025758F" w:rsidRPr="00173E6D" w14:paraId="18290A0B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46A334DF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Endereço Completo:</w:t>
            </w:r>
          </w:p>
        </w:tc>
        <w:tc>
          <w:tcPr>
            <w:tcW w:w="6649" w:type="dxa"/>
            <w:vAlign w:val="bottom"/>
          </w:tcPr>
          <w:p w14:paraId="7E3025DA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</w:t>
            </w:r>
          </w:p>
        </w:tc>
      </w:tr>
      <w:tr w:rsidR="0025758F" w:rsidRPr="00173E6D" w14:paraId="51C08BD8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7973068F" w14:textId="77777777"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CEP:</w:t>
            </w:r>
          </w:p>
        </w:tc>
        <w:tc>
          <w:tcPr>
            <w:tcW w:w="6649" w:type="dxa"/>
            <w:vAlign w:val="bottom"/>
          </w:tcPr>
          <w:p w14:paraId="4CCF8F7D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</w:t>
            </w:r>
          </w:p>
        </w:tc>
      </w:tr>
      <w:tr w:rsidR="0025758F" w:rsidRPr="00173E6D" w14:paraId="4470EE95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62C1CAB6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Telefone(s):</w:t>
            </w:r>
          </w:p>
        </w:tc>
        <w:tc>
          <w:tcPr>
            <w:tcW w:w="6649" w:type="dxa"/>
            <w:vAlign w:val="bottom"/>
          </w:tcPr>
          <w:p w14:paraId="3F8AA1E0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14:paraId="73785DE8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3B7DACA9" w14:textId="77777777" w:rsidR="0025758F" w:rsidRPr="00173E6D" w:rsidRDefault="006D2307" w:rsidP="006D2307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</w:t>
            </w:r>
            <w:r w:rsidR="00D020E5" w:rsidRPr="00173E6D">
              <w:rPr>
                <w:rFonts w:ascii="Arial" w:hAnsi="Arial" w:cs="Arial"/>
                <w:sz w:val="22"/>
                <w:szCs w:val="22"/>
              </w:rPr>
              <w:t>-mail:</w:t>
            </w:r>
          </w:p>
        </w:tc>
        <w:tc>
          <w:tcPr>
            <w:tcW w:w="6649" w:type="dxa"/>
            <w:vAlign w:val="bottom"/>
          </w:tcPr>
          <w:p w14:paraId="5F55A3C3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</w:t>
            </w:r>
          </w:p>
        </w:tc>
      </w:tr>
      <w:tr w:rsidR="0025758F" w:rsidRPr="00173E6D" w14:paraId="25937D54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6BB786F6" w14:textId="77777777" w:rsidR="001E7351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Responsável para</w:t>
            </w:r>
          </w:p>
          <w:p w14:paraId="7AC18AF8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Contato:</w:t>
            </w:r>
          </w:p>
        </w:tc>
        <w:tc>
          <w:tcPr>
            <w:tcW w:w="6649" w:type="dxa"/>
            <w:vAlign w:val="bottom"/>
          </w:tcPr>
          <w:p w14:paraId="6DFD32D1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</w:tbl>
    <w:p w14:paraId="263BCDAB" w14:textId="77777777" w:rsidR="0025758F" w:rsidRPr="00173E6D" w:rsidRDefault="0025758F" w:rsidP="00836461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F4DDDE7" w14:textId="77777777" w:rsidR="005276F9" w:rsidRPr="00173E6D" w:rsidRDefault="00824B22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RECEBI O EDITAL </w:t>
      </w:r>
      <w:r w:rsidR="005276F9" w:rsidRPr="00173E6D">
        <w:rPr>
          <w:rFonts w:ascii="Arial" w:hAnsi="Arial" w:cs="Arial"/>
          <w:b w:val="0"/>
          <w:sz w:val="22"/>
          <w:szCs w:val="22"/>
        </w:rPr>
        <w:t>ACIMA MENCIONADO.</w:t>
      </w:r>
    </w:p>
    <w:p w14:paraId="4946DD61" w14:textId="77777777" w:rsidR="008A4408" w:rsidRPr="00173E6D" w:rsidRDefault="008A4408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3EA7B2BF" w14:textId="77777777" w:rsidR="0025758F" w:rsidRPr="00173E6D" w:rsidRDefault="0025758F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4281216D" w14:textId="036215AA" w:rsidR="005276F9" w:rsidRPr="00173E6D" w:rsidRDefault="005276F9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EM: 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___/20</w:t>
      </w:r>
      <w:r w:rsidR="00292FB8">
        <w:rPr>
          <w:rFonts w:ascii="Arial" w:hAnsi="Arial" w:cs="Arial"/>
          <w:b w:val="0"/>
          <w:sz w:val="22"/>
          <w:szCs w:val="22"/>
        </w:rPr>
        <w:t>2</w:t>
      </w:r>
      <w:r w:rsidR="001A6E1D">
        <w:rPr>
          <w:rFonts w:ascii="Arial" w:hAnsi="Arial" w:cs="Arial"/>
          <w:b w:val="0"/>
          <w:sz w:val="22"/>
          <w:szCs w:val="22"/>
        </w:rPr>
        <w:t>3</w:t>
      </w:r>
      <w:r w:rsidR="00876208" w:rsidRPr="00173E6D">
        <w:rPr>
          <w:rFonts w:ascii="Arial" w:hAnsi="Arial" w:cs="Arial"/>
          <w:b w:val="0"/>
          <w:sz w:val="22"/>
          <w:szCs w:val="22"/>
        </w:rPr>
        <w:t>.</w:t>
      </w:r>
    </w:p>
    <w:p w14:paraId="6EEC3CD8" w14:textId="77777777" w:rsidR="009A5567" w:rsidRPr="00173E6D" w:rsidRDefault="009A5567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77E71A09" w14:textId="77777777" w:rsidR="009A5567" w:rsidRPr="00173E6D" w:rsidRDefault="00B11D81" w:rsidP="00B11D81">
      <w:pPr>
        <w:pStyle w:val="Corpodetexto"/>
        <w:tabs>
          <w:tab w:val="left" w:pos="5205"/>
        </w:tabs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ab/>
      </w:r>
    </w:p>
    <w:p w14:paraId="77DEB6F0" w14:textId="77777777" w:rsidR="00266164" w:rsidRDefault="005276F9" w:rsidP="009A5567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_______</w:t>
      </w:r>
      <w:r w:rsidR="001E7351" w:rsidRPr="00173E6D">
        <w:rPr>
          <w:rFonts w:ascii="Arial" w:hAnsi="Arial" w:cs="Arial"/>
          <w:b w:val="0"/>
          <w:sz w:val="22"/>
          <w:szCs w:val="22"/>
        </w:rPr>
        <w:t>___________________________</w:t>
      </w:r>
      <w:r w:rsidRPr="00173E6D">
        <w:rPr>
          <w:rFonts w:ascii="Arial" w:hAnsi="Arial" w:cs="Arial"/>
          <w:b w:val="0"/>
          <w:sz w:val="22"/>
          <w:szCs w:val="22"/>
        </w:rPr>
        <w:t>___</w:t>
      </w:r>
    </w:p>
    <w:p w14:paraId="14E72DC9" w14:textId="77777777" w:rsidR="00B13F51" w:rsidRPr="00173E6D" w:rsidRDefault="009A5567" w:rsidP="00266164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Assinatura</w:t>
      </w:r>
      <w:r w:rsidR="001E7351" w:rsidRPr="00173E6D">
        <w:rPr>
          <w:rFonts w:ascii="Arial" w:hAnsi="Arial" w:cs="Arial"/>
          <w:b w:val="0"/>
          <w:sz w:val="22"/>
          <w:szCs w:val="22"/>
        </w:rPr>
        <w:t xml:space="preserve"> (Nome Legível)</w:t>
      </w:r>
    </w:p>
    <w:p w14:paraId="03D42F2C" w14:textId="77777777" w:rsidR="001E7351" w:rsidRPr="00173E6D" w:rsidRDefault="001E7351" w:rsidP="00B13F51">
      <w:pPr>
        <w:tabs>
          <w:tab w:val="left" w:pos="7065"/>
        </w:tabs>
        <w:rPr>
          <w:rFonts w:ascii="Arial" w:hAnsi="Arial" w:cs="Arial"/>
          <w:sz w:val="22"/>
          <w:szCs w:val="22"/>
        </w:rPr>
      </w:pPr>
    </w:p>
    <w:p w14:paraId="05C2BB3C" w14:textId="77777777" w:rsidR="001E7351" w:rsidRPr="00173E6D" w:rsidRDefault="001E7351" w:rsidP="001E7351">
      <w:pPr>
        <w:tabs>
          <w:tab w:val="left" w:pos="7065"/>
        </w:tabs>
        <w:spacing w:line="360" w:lineRule="auto"/>
        <w:rPr>
          <w:rFonts w:ascii="Arial" w:hAnsi="Arial" w:cs="Arial"/>
          <w:sz w:val="22"/>
          <w:szCs w:val="22"/>
        </w:rPr>
      </w:pPr>
    </w:p>
    <w:p w14:paraId="61A5D709" w14:textId="48C6C43E" w:rsidR="0042475D" w:rsidRPr="0042475D" w:rsidRDefault="001E7351" w:rsidP="001E735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i/>
          <w:iCs/>
          <w:color w:val="C00000"/>
          <w:sz w:val="22"/>
          <w:szCs w:val="22"/>
        </w:rPr>
      </w:pPr>
      <w:r w:rsidRPr="0042475D">
        <w:rPr>
          <w:rFonts w:ascii="Arial" w:hAnsi="Arial" w:cs="Arial"/>
          <w:b/>
          <w:i/>
          <w:iCs/>
          <w:color w:val="C00000"/>
          <w:sz w:val="22"/>
          <w:szCs w:val="22"/>
        </w:rPr>
        <w:t>INSTRUÇÃO:</w:t>
      </w:r>
    </w:p>
    <w:p w14:paraId="130F080E" w14:textId="6236F54A" w:rsidR="0042475D" w:rsidRPr="0042475D" w:rsidRDefault="0042475D" w:rsidP="001E735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i/>
          <w:iCs/>
          <w:color w:val="C00000"/>
          <w:sz w:val="22"/>
          <w:szCs w:val="22"/>
        </w:rPr>
      </w:pPr>
      <w:r w:rsidRPr="0042475D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>Visando à comunicação futura entre o SENAR-AR/MS e essa empresa, solicitamos preencher o recibo de entrega do Edital e remeter à Comissão Permanente de Licitação por meio do e-mail</w:t>
      </w:r>
      <w:r w:rsidR="00DB345E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 xml:space="preserve"> </w:t>
      </w:r>
      <w:hyperlink r:id="rId8" w:history="1">
        <w:r w:rsidR="00DB345E" w:rsidRPr="00B57200">
          <w:rPr>
            <w:rStyle w:val="Hyperlink"/>
            <w:rFonts w:ascii="Arial" w:hAnsi="Arial" w:cs="Arial"/>
            <w:b/>
            <w:bCs/>
            <w:i/>
            <w:iCs/>
            <w:sz w:val="22"/>
            <w:szCs w:val="22"/>
          </w:rPr>
          <w:t>licitacoes@senarms.org.br</w:t>
        </w:r>
      </w:hyperlink>
      <w:r w:rsidRPr="0042475D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 xml:space="preserve">. A não remessa do recibo </w:t>
      </w:r>
      <w:r w:rsidRPr="0042475D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lastRenderedPageBreak/>
        <w:t>exime-nos da comunicação de eventuais retificações ocorridas no instrumento convocatório, bem como de quaisquer informações adicionais.</w:t>
      </w:r>
    </w:p>
    <w:sectPr w:rsidR="0042475D" w:rsidRPr="0042475D" w:rsidSect="009E0FA2">
      <w:headerReference w:type="even" r:id="rId9"/>
      <w:headerReference w:type="default" r:id="rId10"/>
      <w:footerReference w:type="default" r:id="rId11"/>
      <w:headerReference w:type="first" r:id="rId12"/>
      <w:pgSz w:w="11905" w:h="16837" w:code="9"/>
      <w:pgMar w:top="1701" w:right="1134" w:bottom="1134" w:left="1701" w:header="567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F98F42" w14:textId="77777777" w:rsidR="001F74FE" w:rsidRDefault="001F74FE">
      <w:r>
        <w:separator/>
      </w:r>
    </w:p>
  </w:endnote>
  <w:endnote w:type="continuationSeparator" w:id="0">
    <w:p w14:paraId="1F9B7337" w14:textId="77777777" w:rsidR="001F74FE" w:rsidRDefault="001F74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468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09"/>
      <w:gridCol w:w="3325"/>
      <w:gridCol w:w="2934"/>
    </w:tblGrid>
    <w:tr w:rsidR="009E0FA2" w:rsidRPr="009E0FA2" w14:paraId="51642DF0" w14:textId="77777777" w:rsidTr="00B7101D">
      <w:trPr>
        <w:cantSplit/>
        <w:trHeight w:val="270"/>
        <w:jc w:val="center"/>
      </w:trPr>
      <w:tc>
        <w:tcPr>
          <w:tcW w:w="3209" w:type="dxa"/>
          <w:vAlign w:val="center"/>
        </w:tcPr>
        <w:p w14:paraId="28A9D9E9" w14:textId="77778A7E" w:rsidR="009E0FA2" w:rsidRPr="002A0DC4" w:rsidRDefault="009E0FA2" w:rsidP="00CD1695">
          <w:pPr>
            <w:pStyle w:val="Rodap"/>
            <w:rPr>
              <w:rFonts w:ascii="Arial" w:hAnsi="Arial" w:cs="Arial"/>
              <w:sz w:val="18"/>
              <w:szCs w:val="20"/>
            </w:rPr>
          </w:pPr>
        </w:p>
      </w:tc>
      <w:tc>
        <w:tcPr>
          <w:tcW w:w="3325" w:type="dxa"/>
          <w:vAlign w:val="center"/>
        </w:tcPr>
        <w:p w14:paraId="17197EF6" w14:textId="77777777" w:rsidR="009E0FA2" w:rsidRPr="002A0DC4" w:rsidRDefault="009E0FA2" w:rsidP="00CD1695">
          <w:pPr>
            <w:pStyle w:val="Rodap"/>
            <w:jc w:val="center"/>
            <w:rPr>
              <w:rFonts w:ascii="Arial" w:hAnsi="Arial" w:cs="Arial"/>
              <w:bCs/>
              <w:sz w:val="18"/>
              <w:szCs w:val="20"/>
            </w:rPr>
          </w:pPr>
        </w:p>
      </w:tc>
      <w:tc>
        <w:tcPr>
          <w:tcW w:w="2934" w:type="dxa"/>
          <w:vAlign w:val="center"/>
        </w:tcPr>
        <w:p w14:paraId="48286980" w14:textId="5AD7E408" w:rsidR="009E0FA2" w:rsidRPr="009E0FA2" w:rsidRDefault="00DB345E" w:rsidP="00CD1695">
          <w:pPr>
            <w:pStyle w:val="Rodap"/>
            <w:jc w:val="right"/>
            <w:rPr>
              <w:rFonts w:ascii="Arial" w:hAnsi="Arial" w:cs="Arial"/>
              <w:sz w:val="18"/>
              <w:szCs w:val="20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2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6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0B43333F" w14:textId="77777777" w:rsidR="009D5519" w:rsidRDefault="009D5519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9A698E" w14:textId="77777777" w:rsidR="001F74FE" w:rsidRDefault="001F74FE">
      <w:r>
        <w:separator/>
      </w:r>
    </w:p>
  </w:footnote>
  <w:footnote w:type="continuationSeparator" w:id="0">
    <w:p w14:paraId="6DCDEB71" w14:textId="77777777" w:rsidR="001F74FE" w:rsidRDefault="001F74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382309" w14:textId="1B232BF2" w:rsidR="009104A5" w:rsidRDefault="009104A5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5CBE58" w14:textId="2F599A4A" w:rsidR="000E0A1E" w:rsidRDefault="002B2BE5" w:rsidP="00AF744B">
    <w:pPr>
      <w:pStyle w:val="Cabealho"/>
      <w:jc w:val="center"/>
    </w:pPr>
    <w:r w:rsidRPr="003356FF">
      <w:rPr>
        <w:rFonts w:ascii="Arial" w:hAnsi="Arial" w:cs="Arial"/>
        <w:b/>
        <w:noProof/>
      </w:rPr>
      <w:drawing>
        <wp:inline distT="0" distB="0" distL="0" distR="0" wp14:anchorId="3375BE65" wp14:editId="6492E33D">
          <wp:extent cx="3219450" cy="942975"/>
          <wp:effectExtent l="0" t="0" r="0" b="9525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020" t="21687" r="7268" b="18675"/>
                  <a:stretch/>
                </pic:blipFill>
                <pic:spPr bwMode="auto">
                  <a:xfrm>
                    <a:off x="0" y="0"/>
                    <a:ext cx="3219450" cy="9429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7B7E8A05" w14:textId="77777777" w:rsidR="00BA24A1" w:rsidRPr="004B75E3" w:rsidRDefault="00BA24A1" w:rsidP="00AF744B">
    <w:pPr>
      <w:pStyle w:val="Cabealho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A597EC" w14:textId="0E778B2E" w:rsidR="009104A5" w:rsidRDefault="009104A5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00E476EC"/>
    <w:lvl w:ilvl="0">
      <w:start w:val="1"/>
      <w:numFmt w:val="bullet"/>
      <w:pStyle w:val="Commarcador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3092BD48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000001"/>
    <w:multiLevelType w:val="singleLevel"/>
    <w:tmpl w:val="00000001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3" w15:restartNumberingAfterBreak="0">
    <w:nsid w:val="00000003"/>
    <w:multiLevelType w:val="multilevel"/>
    <w:tmpl w:val="00000003"/>
    <w:name w:val="WW8Num4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 w15:restartNumberingAfterBreak="0">
    <w:nsid w:val="00000005"/>
    <w:multiLevelType w:val="multilevel"/>
    <w:tmpl w:val="00000005"/>
    <w:name w:val="WW8Num10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6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 w15:restartNumberingAfterBreak="0">
    <w:nsid w:val="0000000D"/>
    <w:multiLevelType w:val="singleLevel"/>
    <w:tmpl w:val="0000000D"/>
    <w:name w:val="WW8Num3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185B0065"/>
    <w:multiLevelType w:val="hybridMultilevel"/>
    <w:tmpl w:val="E76C9BD8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2A7C213B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30F741F2"/>
    <w:multiLevelType w:val="multilevel"/>
    <w:tmpl w:val="25F2FB7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4035028A"/>
    <w:multiLevelType w:val="multilevel"/>
    <w:tmpl w:val="5950BCB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42840796"/>
    <w:multiLevelType w:val="multilevel"/>
    <w:tmpl w:val="4CFCF716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" w15:restartNumberingAfterBreak="0">
    <w:nsid w:val="485B122B"/>
    <w:multiLevelType w:val="multilevel"/>
    <w:tmpl w:val="6600AAAC"/>
    <w:lvl w:ilvl="0">
      <w:start w:val="12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2" w15:restartNumberingAfterBreak="0">
    <w:nsid w:val="5226328A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58D76B99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5CE87C2C"/>
    <w:multiLevelType w:val="hybridMultilevel"/>
    <w:tmpl w:val="F3FC90D4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A407AE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777E73A3"/>
    <w:multiLevelType w:val="hybridMultilevel"/>
    <w:tmpl w:val="E990CFC6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7" w15:restartNumberingAfterBreak="0">
    <w:nsid w:val="7B670148"/>
    <w:multiLevelType w:val="hybridMultilevel"/>
    <w:tmpl w:val="1C149A52"/>
    <w:lvl w:ilvl="0" w:tplc="58AC5BA4">
      <w:start w:val="1"/>
      <w:numFmt w:val="lowerLetter"/>
      <w:lvlText w:val="%1)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23201024">
    <w:abstractNumId w:val="1"/>
  </w:num>
  <w:num w:numId="2" w16cid:durableId="1554390208">
    <w:abstractNumId w:val="17"/>
  </w:num>
  <w:num w:numId="3" w16cid:durableId="1345478278">
    <w:abstractNumId w:val="14"/>
  </w:num>
  <w:num w:numId="4" w16cid:durableId="1685740055">
    <w:abstractNumId w:val="10"/>
  </w:num>
  <w:num w:numId="5" w16cid:durableId="741175887">
    <w:abstractNumId w:val="15"/>
  </w:num>
  <w:num w:numId="6" w16cid:durableId="1269846740">
    <w:abstractNumId w:val="12"/>
  </w:num>
  <w:num w:numId="7" w16cid:durableId="1258170052">
    <w:abstractNumId w:val="7"/>
  </w:num>
  <w:num w:numId="8" w16cid:durableId="558513226">
    <w:abstractNumId w:val="13"/>
  </w:num>
  <w:num w:numId="9" w16cid:durableId="901522371">
    <w:abstractNumId w:val="8"/>
  </w:num>
  <w:num w:numId="10" w16cid:durableId="1290360497">
    <w:abstractNumId w:val="9"/>
  </w:num>
  <w:num w:numId="11" w16cid:durableId="25721382">
    <w:abstractNumId w:val="11"/>
  </w:num>
  <w:num w:numId="12" w16cid:durableId="466624637">
    <w:abstractNumId w:val="0"/>
  </w:num>
  <w:num w:numId="13" w16cid:durableId="862744720">
    <w:abstractNumId w:val="16"/>
  </w:num>
  <w:num w:numId="14" w16cid:durableId="1984235570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3117"/>
    <w:rsid w:val="000007EB"/>
    <w:rsid w:val="00000FC4"/>
    <w:rsid w:val="000012D4"/>
    <w:rsid w:val="00005A8F"/>
    <w:rsid w:val="00005EFB"/>
    <w:rsid w:val="000073F8"/>
    <w:rsid w:val="00010D72"/>
    <w:rsid w:val="00014449"/>
    <w:rsid w:val="0001703E"/>
    <w:rsid w:val="000175B2"/>
    <w:rsid w:val="000204A3"/>
    <w:rsid w:val="00021C32"/>
    <w:rsid w:val="000225A8"/>
    <w:rsid w:val="00023CC3"/>
    <w:rsid w:val="000257C6"/>
    <w:rsid w:val="0002778A"/>
    <w:rsid w:val="00036B4F"/>
    <w:rsid w:val="00037F52"/>
    <w:rsid w:val="000402F0"/>
    <w:rsid w:val="0004053A"/>
    <w:rsid w:val="00041F3E"/>
    <w:rsid w:val="00042D2F"/>
    <w:rsid w:val="00043DE3"/>
    <w:rsid w:val="00045D1F"/>
    <w:rsid w:val="00050AF7"/>
    <w:rsid w:val="00055273"/>
    <w:rsid w:val="000556A8"/>
    <w:rsid w:val="00060CC8"/>
    <w:rsid w:val="00061F5E"/>
    <w:rsid w:val="00062093"/>
    <w:rsid w:val="0006279D"/>
    <w:rsid w:val="000708F3"/>
    <w:rsid w:val="00070D5B"/>
    <w:rsid w:val="000725F7"/>
    <w:rsid w:val="00073DB3"/>
    <w:rsid w:val="00077269"/>
    <w:rsid w:val="00081870"/>
    <w:rsid w:val="0009184E"/>
    <w:rsid w:val="0009219F"/>
    <w:rsid w:val="000925EE"/>
    <w:rsid w:val="00092BF1"/>
    <w:rsid w:val="000939A7"/>
    <w:rsid w:val="00093C68"/>
    <w:rsid w:val="000A21E2"/>
    <w:rsid w:val="000A3C72"/>
    <w:rsid w:val="000A4A92"/>
    <w:rsid w:val="000A4C9D"/>
    <w:rsid w:val="000A512C"/>
    <w:rsid w:val="000A61F8"/>
    <w:rsid w:val="000B0C7B"/>
    <w:rsid w:val="000B58E2"/>
    <w:rsid w:val="000B5B97"/>
    <w:rsid w:val="000B5D57"/>
    <w:rsid w:val="000B77B7"/>
    <w:rsid w:val="000C2144"/>
    <w:rsid w:val="000C2500"/>
    <w:rsid w:val="000C37C2"/>
    <w:rsid w:val="000C4292"/>
    <w:rsid w:val="000C430F"/>
    <w:rsid w:val="000C5BEC"/>
    <w:rsid w:val="000D066D"/>
    <w:rsid w:val="000D1200"/>
    <w:rsid w:val="000D1201"/>
    <w:rsid w:val="000D17C5"/>
    <w:rsid w:val="000D3DFF"/>
    <w:rsid w:val="000D5F40"/>
    <w:rsid w:val="000D6153"/>
    <w:rsid w:val="000E0A1E"/>
    <w:rsid w:val="000E1208"/>
    <w:rsid w:val="000E73E1"/>
    <w:rsid w:val="000F1B98"/>
    <w:rsid w:val="000F42A4"/>
    <w:rsid w:val="000F53BE"/>
    <w:rsid w:val="000F592F"/>
    <w:rsid w:val="001005EA"/>
    <w:rsid w:val="00105C59"/>
    <w:rsid w:val="00106F08"/>
    <w:rsid w:val="00107F70"/>
    <w:rsid w:val="00111A9D"/>
    <w:rsid w:val="0011342E"/>
    <w:rsid w:val="00115A29"/>
    <w:rsid w:val="001234FB"/>
    <w:rsid w:val="001268A6"/>
    <w:rsid w:val="001301EB"/>
    <w:rsid w:val="00130655"/>
    <w:rsid w:val="00130DBE"/>
    <w:rsid w:val="00134BB0"/>
    <w:rsid w:val="0013684D"/>
    <w:rsid w:val="00137910"/>
    <w:rsid w:val="001419BA"/>
    <w:rsid w:val="00142175"/>
    <w:rsid w:val="001428E3"/>
    <w:rsid w:val="001430AF"/>
    <w:rsid w:val="00145195"/>
    <w:rsid w:val="001459FD"/>
    <w:rsid w:val="00153E3A"/>
    <w:rsid w:val="00156D9B"/>
    <w:rsid w:val="001607D9"/>
    <w:rsid w:val="00162AC2"/>
    <w:rsid w:val="00164C59"/>
    <w:rsid w:val="001657D6"/>
    <w:rsid w:val="001705F9"/>
    <w:rsid w:val="00173E6D"/>
    <w:rsid w:val="00174A86"/>
    <w:rsid w:val="001758BF"/>
    <w:rsid w:val="001818BD"/>
    <w:rsid w:val="00182302"/>
    <w:rsid w:val="00182B02"/>
    <w:rsid w:val="00183BF6"/>
    <w:rsid w:val="001843A4"/>
    <w:rsid w:val="00184BDA"/>
    <w:rsid w:val="00193030"/>
    <w:rsid w:val="00195DE1"/>
    <w:rsid w:val="00195EEE"/>
    <w:rsid w:val="001978DD"/>
    <w:rsid w:val="00197978"/>
    <w:rsid w:val="00197CAB"/>
    <w:rsid w:val="001A26E2"/>
    <w:rsid w:val="001A278E"/>
    <w:rsid w:val="001A2B0E"/>
    <w:rsid w:val="001A3AE8"/>
    <w:rsid w:val="001A4764"/>
    <w:rsid w:val="001A6E1D"/>
    <w:rsid w:val="001A6FAB"/>
    <w:rsid w:val="001B4CCC"/>
    <w:rsid w:val="001B5B14"/>
    <w:rsid w:val="001C1585"/>
    <w:rsid w:val="001C489B"/>
    <w:rsid w:val="001C5514"/>
    <w:rsid w:val="001D1A2C"/>
    <w:rsid w:val="001D46DE"/>
    <w:rsid w:val="001D56A2"/>
    <w:rsid w:val="001E1CF3"/>
    <w:rsid w:val="001E7351"/>
    <w:rsid w:val="001E7D80"/>
    <w:rsid w:val="001F6D23"/>
    <w:rsid w:val="001F74FE"/>
    <w:rsid w:val="0020207F"/>
    <w:rsid w:val="0020255D"/>
    <w:rsid w:val="00203603"/>
    <w:rsid w:val="00205276"/>
    <w:rsid w:val="002057AF"/>
    <w:rsid w:val="00210307"/>
    <w:rsid w:val="00211390"/>
    <w:rsid w:val="00217806"/>
    <w:rsid w:val="00221FD8"/>
    <w:rsid w:val="002223E6"/>
    <w:rsid w:val="0023178A"/>
    <w:rsid w:val="002331EC"/>
    <w:rsid w:val="0023478C"/>
    <w:rsid w:val="002378E1"/>
    <w:rsid w:val="00242637"/>
    <w:rsid w:val="00243767"/>
    <w:rsid w:val="00244BEC"/>
    <w:rsid w:val="0024782C"/>
    <w:rsid w:val="002501F4"/>
    <w:rsid w:val="002515BD"/>
    <w:rsid w:val="00255CB3"/>
    <w:rsid w:val="00256576"/>
    <w:rsid w:val="0025758F"/>
    <w:rsid w:val="0026185B"/>
    <w:rsid w:val="00264516"/>
    <w:rsid w:val="002656FE"/>
    <w:rsid w:val="0026576B"/>
    <w:rsid w:val="0026595F"/>
    <w:rsid w:val="00266164"/>
    <w:rsid w:val="00266984"/>
    <w:rsid w:val="00270BF0"/>
    <w:rsid w:val="002712C3"/>
    <w:rsid w:val="00271843"/>
    <w:rsid w:val="002764D9"/>
    <w:rsid w:val="00276E85"/>
    <w:rsid w:val="00277EE5"/>
    <w:rsid w:val="002847DE"/>
    <w:rsid w:val="00285A64"/>
    <w:rsid w:val="0029231D"/>
    <w:rsid w:val="002923E0"/>
    <w:rsid w:val="00292FB8"/>
    <w:rsid w:val="00294D1B"/>
    <w:rsid w:val="00294D6F"/>
    <w:rsid w:val="002954A6"/>
    <w:rsid w:val="00296CF0"/>
    <w:rsid w:val="002979AE"/>
    <w:rsid w:val="002A0DC4"/>
    <w:rsid w:val="002A0F43"/>
    <w:rsid w:val="002A2B66"/>
    <w:rsid w:val="002A2E17"/>
    <w:rsid w:val="002A3FA5"/>
    <w:rsid w:val="002A4D5D"/>
    <w:rsid w:val="002A5192"/>
    <w:rsid w:val="002B2BE5"/>
    <w:rsid w:val="002B3C44"/>
    <w:rsid w:val="002B55CC"/>
    <w:rsid w:val="002C0A4C"/>
    <w:rsid w:val="002C11C7"/>
    <w:rsid w:val="002C383F"/>
    <w:rsid w:val="002C5AE4"/>
    <w:rsid w:val="002C66F0"/>
    <w:rsid w:val="002C697E"/>
    <w:rsid w:val="002C7098"/>
    <w:rsid w:val="002D125A"/>
    <w:rsid w:val="002D3117"/>
    <w:rsid w:val="002D3B57"/>
    <w:rsid w:val="002D4A4C"/>
    <w:rsid w:val="002E600E"/>
    <w:rsid w:val="002E62D2"/>
    <w:rsid w:val="002F1575"/>
    <w:rsid w:val="002F4520"/>
    <w:rsid w:val="00304CBA"/>
    <w:rsid w:val="00311649"/>
    <w:rsid w:val="00316B26"/>
    <w:rsid w:val="00317F6E"/>
    <w:rsid w:val="00320322"/>
    <w:rsid w:val="00320787"/>
    <w:rsid w:val="0032183A"/>
    <w:rsid w:val="0032197D"/>
    <w:rsid w:val="0032361B"/>
    <w:rsid w:val="00323825"/>
    <w:rsid w:val="00323C7A"/>
    <w:rsid w:val="0032499F"/>
    <w:rsid w:val="0032647F"/>
    <w:rsid w:val="003270BB"/>
    <w:rsid w:val="003323D0"/>
    <w:rsid w:val="00334801"/>
    <w:rsid w:val="00340824"/>
    <w:rsid w:val="00343D7F"/>
    <w:rsid w:val="00344C33"/>
    <w:rsid w:val="00350640"/>
    <w:rsid w:val="0035152B"/>
    <w:rsid w:val="00355164"/>
    <w:rsid w:val="003579FA"/>
    <w:rsid w:val="00360671"/>
    <w:rsid w:val="00360815"/>
    <w:rsid w:val="00361873"/>
    <w:rsid w:val="00362C09"/>
    <w:rsid w:val="00364834"/>
    <w:rsid w:val="003663D4"/>
    <w:rsid w:val="00373713"/>
    <w:rsid w:val="003742CE"/>
    <w:rsid w:val="003800D6"/>
    <w:rsid w:val="00380F04"/>
    <w:rsid w:val="00381F21"/>
    <w:rsid w:val="00383651"/>
    <w:rsid w:val="00385C72"/>
    <w:rsid w:val="00394DE7"/>
    <w:rsid w:val="00396D0C"/>
    <w:rsid w:val="0039713A"/>
    <w:rsid w:val="003A30C1"/>
    <w:rsid w:val="003A3B4A"/>
    <w:rsid w:val="003B046A"/>
    <w:rsid w:val="003B4121"/>
    <w:rsid w:val="003B4904"/>
    <w:rsid w:val="003B5CFD"/>
    <w:rsid w:val="003B733A"/>
    <w:rsid w:val="003C5D40"/>
    <w:rsid w:val="003C6A79"/>
    <w:rsid w:val="003D6D92"/>
    <w:rsid w:val="003E20A3"/>
    <w:rsid w:val="003E79DD"/>
    <w:rsid w:val="003F12E7"/>
    <w:rsid w:val="003F22A5"/>
    <w:rsid w:val="003F3AA1"/>
    <w:rsid w:val="003F501C"/>
    <w:rsid w:val="003F67DB"/>
    <w:rsid w:val="00405308"/>
    <w:rsid w:val="00406F6A"/>
    <w:rsid w:val="0041460E"/>
    <w:rsid w:val="0041639A"/>
    <w:rsid w:val="00417677"/>
    <w:rsid w:val="00417FEC"/>
    <w:rsid w:val="004204DE"/>
    <w:rsid w:val="0042475D"/>
    <w:rsid w:val="00424F18"/>
    <w:rsid w:val="00427491"/>
    <w:rsid w:val="0043021E"/>
    <w:rsid w:val="00433023"/>
    <w:rsid w:val="00436F9E"/>
    <w:rsid w:val="004415E0"/>
    <w:rsid w:val="0044670F"/>
    <w:rsid w:val="00446DB7"/>
    <w:rsid w:val="0044797C"/>
    <w:rsid w:val="00453069"/>
    <w:rsid w:val="00454172"/>
    <w:rsid w:val="00455D1D"/>
    <w:rsid w:val="00456FF5"/>
    <w:rsid w:val="00457072"/>
    <w:rsid w:val="004601D3"/>
    <w:rsid w:val="00461480"/>
    <w:rsid w:val="00462D97"/>
    <w:rsid w:val="004643E6"/>
    <w:rsid w:val="00464552"/>
    <w:rsid w:val="00465743"/>
    <w:rsid w:val="00467610"/>
    <w:rsid w:val="004722B8"/>
    <w:rsid w:val="00472F70"/>
    <w:rsid w:val="00473435"/>
    <w:rsid w:val="00474E00"/>
    <w:rsid w:val="00474F5B"/>
    <w:rsid w:val="00481468"/>
    <w:rsid w:val="00483635"/>
    <w:rsid w:val="0048571A"/>
    <w:rsid w:val="00491B66"/>
    <w:rsid w:val="0049385F"/>
    <w:rsid w:val="0049728A"/>
    <w:rsid w:val="00497F21"/>
    <w:rsid w:val="004A2820"/>
    <w:rsid w:val="004A3C82"/>
    <w:rsid w:val="004A3E08"/>
    <w:rsid w:val="004A450D"/>
    <w:rsid w:val="004A5E4D"/>
    <w:rsid w:val="004A686F"/>
    <w:rsid w:val="004A72AC"/>
    <w:rsid w:val="004B5320"/>
    <w:rsid w:val="004B75E3"/>
    <w:rsid w:val="004B7C82"/>
    <w:rsid w:val="004C0472"/>
    <w:rsid w:val="004C0C81"/>
    <w:rsid w:val="004C1496"/>
    <w:rsid w:val="004C258D"/>
    <w:rsid w:val="004C36AE"/>
    <w:rsid w:val="004C43F5"/>
    <w:rsid w:val="004C7232"/>
    <w:rsid w:val="004D2142"/>
    <w:rsid w:val="004D30F5"/>
    <w:rsid w:val="004D49E3"/>
    <w:rsid w:val="004D56F3"/>
    <w:rsid w:val="004D5D0A"/>
    <w:rsid w:val="004D6120"/>
    <w:rsid w:val="004E0A78"/>
    <w:rsid w:val="004E5637"/>
    <w:rsid w:val="004F2978"/>
    <w:rsid w:val="004F311B"/>
    <w:rsid w:val="004F6AA2"/>
    <w:rsid w:val="004F7EE6"/>
    <w:rsid w:val="00502DE6"/>
    <w:rsid w:val="00504917"/>
    <w:rsid w:val="005057AD"/>
    <w:rsid w:val="00505AD1"/>
    <w:rsid w:val="005066DF"/>
    <w:rsid w:val="00510A6E"/>
    <w:rsid w:val="00510F84"/>
    <w:rsid w:val="00512A37"/>
    <w:rsid w:val="00513CA0"/>
    <w:rsid w:val="005172D0"/>
    <w:rsid w:val="00517613"/>
    <w:rsid w:val="00517CF5"/>
    <w:rsid w:val="00520158"/>
    <w:rsid w:val="005223CF"/>
    <w:rsid w:val="00522C0F"/>
    <w:rsid w:val="00522CD3"/>
    <w:rsid w:val="00522F15"/>
    <w:rsid w:val="005242A2"/>
    <w:rsid w:val="00524C09"/>
    <w:rsid w:val="00526289"/>
    <w:rsid w:val="00526CCE"/>
    <w:rsid w:val="00526D05"/>
    <w:rsid w:val="005276F9"/>
    <w:rsid w:val="0053009B"/>
    <w:rsid w:val="00530448"/>
    <w:rsid w:val="0053052C"/>
    <w:rsid w:val="00534630"/>
    <w:rsid w:val="005372F5"/>
    <w:rsid w:val="005402DE"/>
    <w:rsid w:val="00543A51"/>
    <w:rsid w:val="005448ED"/>
    <w:rsid w:val="005453E4"/>
    <w:rsid w:val="00552A56"/>
    <w:rsid w:val="00552CE0"/>
    <w:rsid w:val="00553C56"/>
    <w:rsid w:val="005558F9"/>
    <w:rsid w:val="005604B2"/>
    <w:rsid w:val="00562450"/>
    <w:rsid w:val="005630F6"/>
    <w:rsid w:val="005646B0"/>
    <w:rsid w:val="00564A50"/>
    <w:rsid w:val="00564B13"/>
    <w:rsid w:val="00566851"/>
    <w:rsid w:val="00566F1E"/>
    <w:rsid w:val="005702B2"/>
    <w:rsid w:val="00570480"/>
    <w:rsid w:val="00570D51"/>
    <w:rsid w:val="00571885"/>
    <w:rsid w:val="00574620"/>
    <w:rsid w:val="00575150"/>
    <w:rsid w:val="00575AC3"/>
    <w:rsid w:val="005779E9"/>
    <w:rsid w:val="0058130C"/>
    <w:rsid w:val="0058351F"/>
    <w:rsid w:val="005838E1"/>
    <w:rsid w:val="00587FD2"/>
    <w:rsid w:val="005906CE"/>
    <w:rsid w:val="00592377"/>
    <w:rsid w:val="005971D7"/>
    <w:rsid w:val="005A0053"/>
    <w:rsid w:val="005A3889"/>
    <w:rsid w:val="005A4F4B"/>
    <w:rsid w:val="005A5856"/>
    <w:rsid w:val="005A63C3"/>
    <w:rsid w:val="005A7395"/>
    <w:rsid w:val="005A7B35"/>
    <w:rsid w:val="005B09E6"/>
    <w:rsid w:val="005B2A70"/>
    <w:rsid w:val="005B507D"/>
    <w:rsid w:val="005C1F5B"/>
    <w:rsid w:val="005C2786"/>
    <w:rsid w:val="005C6824"/>
    <w:rsid w:val="005C7154"/>
    <w:rsid w:val="005D0360"/>
    <w:rsid w:val="005D2D2A"/>
    <w:rsid w:val="005D398D"/>
    <w:rsid w:val="005D3A3E"/>
    <w:rsid w:val="005D6309"/>
    <w:rsid w:val="005E1EFC"/>
    <w:rsid w:val="005E28A0"/>
    <w:rsid w:val="005E29D3"/>
    <w:rsid w:val="005F17B9"/>
    <w:rsid w:val="005F1976"/>
    <w:rsid w:val="006001FC"/>
    <w:rsid w:val="0060238A"/>
    <w:rsid w:val="00602972"/>
    <w:rsid w:val="0060309D"/>
    <w:rsid w:val="006064CE"/>
    <w:rsid w:val="006136BE"/>
    <w:rsid w:val="00615253"/>
    <w:rsid w:val="0061579D"/>
    <w:rsid w:val="006165E5"/>
    <w:rsid w:val="00616DE1"/>
    <w:rsid w:val="00617C5F"/>
    <w:rsid w:val="00624C1B"/>
    <w:rsid w:val="00625EB4"/>
    <w:rsid w:val="00625F88"/>
    <w:rsid w:val="006275DB"/>
    <w:rsid w:val="00631AF2"/>
    <w:rsid w:val="00632287"/>
    <w:rsid w:val="006343FE"/>
    <w:rsid w:val="00640674"/>
    <w:rsid w:val="00646CAC"/>
    <w:rsid w:val="00647E39"/>
    <w:rsid w:val="006523DD"/>
    <w:rsid w:val="00655DD6"/>
    <w:rsid w:val="00660757"/>
    <w:rsid w:val="006619DD"/>
    <w:rsid w:val="006621F4"/>
    <w:rsid w:val="006651AD"/>
    <w:rsid w:val="0066577E"/>
    <w:rsid w:val="00665AFF"/>
    <w:rsid w:val="006714FC"/>
    <w:rsid w:val="00674F0E"/>
    <w:rsid w:val="00676474"/>
    <w:rsid w:val="00677291"/>
    <w:rsid w:val="006809AF"/>
    <w:rsid w:val="00681862"/>
    <w:rsid w:val="00681D6C"/>
    <w:rsid w:val="0068250D"/>
    <w:rsid w:val="0068355E"/>
    <w:rsid w:val="0068670E"/>
    <w:rsid w:val="0068741C"/>
    <w:rsid w:val="00695BE7"/>
    <w:rsid w:val="00697CBA"/>
    <w:rsid w:val="00697DA8"/>
    <w:rsid w:val="006A0DD8"/>
    <w:rsid w:val="006A161C"/>
    <w:rsid w:val="006A1A8F"/>
    <w:rsid w:val="006A3D5C"/>
    <w:rsid w:val="006A69DA"/>
    <w:rsid w:val="006B0267"/>
    <w:rsid w:val="006B120E"/>
    <w:rsid w:val="006B2760"/>
    <w:rsid w:val="006B2E25"/>
    <w:rsid w:val="006B423E"/>
    <w:rsid w:val="006B7EEB"/>
    <w:rsid w:val="006C2188"/>
    <w:rsid w:val="006C2EF2"/>
    <w:rsid w:val="006C5472"/>
    <w:rsid w:val="006D083F"/>
    <w:rsid w:val="006D2307"/>
    <w:rsid w:val="006D2D05"/>
    <w:rsid w:val="006D66F2"/>
    <w:rsid w:val="006D764C"/>
    <w:rsid w:val="006E1FCD"/>
    <w:rsid w:val="006E3563"/>
    <w:rsid w:val="006E699D"/>
    <w:rsid w:val="006E7E1A"/>
    <w:rsid w:val="006F3B97"/>
    <w:rsid w:val="006F4D0E"/>
    <w:rsid w:val="006F5666"/>
    <w:rsid w:val="006F5B54"/>
    <w:rsid w:val="006F6CA4"/>
    <w:rsid w:val="006F6EF1"/>
    <w:rsid w:val="00700192"/>
    <w:rsid w:val="007002B4"/>
    <w:rsid w:val="00700DC7"/>
    <w:rsid w:val="00706109"/>
    <w:rsid w:val="00706C0C"/>
    <w:rsid w:val="00711831"/>
    <w:rsid w:val="00711E5D"/>
    <w:rsid w:val="00713699"/>
    <w:rsid w:val="00714001"/>
    <w:rsid w:val="00714155"/>
    <w:rsid w:val="00714E88"/>
    <w:rsid w:val="00715A26"/>
    <w:rsid w:val="00715C26"/>
    <w:rsid w:val="007175F3"/>
    <w:rsid w:val="0072098D"/>
    <w:rsid w:val="00721239"/>
    <w:rsid w:val="007228AB"/>
    <w:rsid w:val="00722D70"/>
    <w:rsid w:val="007248A5"/>
    <w:rsid w:val="00726978"/>
    <w:rsid w:val="00727927"/>
    <w:rsid w:val="0073355B"/>
    <w:rsid w:val="00735885"/>
    <w:rsid w:val="00740816"/>
    <w:rsid w:val="007408CF"/>
    <w:rsid w:val="00741C3C"/>
    <w:rsid w:val="007423CD"/>
    <w:rsid w:val="0075171C"/>
    <w:rsid w:val="00751B41"/>
    <w:rsid w:val="0075242E"/>
    <w:rsid w:val="00752890"/>
    <w:rsid w:val="00756791"/>
    <w:rsid w:val="00757048"/>
    <w:rsid w:val="00760DB7"/>
    <w:rsid w:val="00761DAF"/>
    <w:rsid w:val="00763DD3"/>
    <w:rsid w:val="0076773C"/>
    <w:rsid w:val="00767E52"/>
    <w:rsid w:val="00772889"/>
    <w:rsid w:val="0077383A"/>
    <w:rsid w:val="0077388E"/>
    <w:rsid w:val="00774EBA"/>
    <w:rsid w:val="0078012D"/>
    <w:rsid w:val="00787901"/>
    <w:rsid w:val="00795E4A"/>
    <w:rsid w:val="00796686"/>
    <w:rsid w:val="007969F0"/>
    <w:rsid w:val="00796A02"/>
    <w:rsid w:val="007A290D"/>
    <w:rsid w:val="007A3FA5"/>
    <w:rsid w:val="007A7BF8"/>
    <w:rsid w:val="007B0D76"/>
    <w:rsid w:val="007B2452"/>
    <w:rsid w:val="007C0955"/>
    <w:rsid w:val="007C369C"/>
    <w:rsid w:val="007C5051"/>
    <w:rsid w:val="007C5BF5"/>
    <w:rsid w:val="007C6079"/>
    <w:rsid w:val="007D1283"/>
    <w:rsid w:val="007D297B"/>
    <w:rsid w:val="007E0829"/>
    <w:rsid w:val="007E3B37"/>
    <w:rsid w:val="007E5A49"/>
    <w:rsid w:val="007F078F"/>
    <w:rsid w:val="007F093D"/>
    <w:rsid w:val="007F21A9"/>
    <w:rsid w:val="007F405A"/>
    <w:rsid w:val="007F609D"/>
    <w:rsid w:val="007F7A4D"/>
    <w:rsid w:val="00800599"/>
    <w:rsid w:val="00800DCE"/>
    <w:rsid w:val="00802C64"/>
    <w:rsid w:val="008060B5"/>
    <w:rsid w:val="00817AD0"/>
    <w:rsid w:val="008214D2"/>
    <w:rsid w:val="00824B22"/>
    <w:rsid w:val="00827FF2"/>
    <w:rsid w:val="0083026C"/>
    <w:rsid w:val="00831241"/>
    <w:rsid w:val="00832C70"/>
    <w:rsid w:val="008337AD"/>
    <w:rsid w:val="00833B79"/>
    <w:rsid w:val="008351DA"/>
    <w:rsid w:val="0083571B"/>
    <w:rsid w:val="00835A90"/>
    <w:rsid w:val="00836461"/>
    <w:rsid w:val="008364FD"/>
    <w:rsid w:val="00837E8F"/>
    <w:rsid w:val="0084530D"/>
    <w:rsid w:val="00846366"/>
    <w:rsid w:val="00846403"/>
    <w:rsid w:val="008502DE"/>
    <w:rsid w:val="00860835"/>
    <w:rsid w:val="00863104"/>
    <w:rsid w:val="00865517"/>
    <w:rsid w:val="00865E89"/>
    <w:rsid w:val="008670D4"/>
    <w:rsid w:val="008726B4"/>
    <w:rsid w:val="00876208"/>
    <w:rsid w:val="00876FDD"/>
    <w:rsid w:val="0087791D"/>
    <w:rsid w:val="00881941"/>
    <w:rsid w:val="00881BF8"/>
    <w:rsid w:val="008823CC"/>
    <w:rsid w:val="00882EBE"/>
    <w:rsid w:val="00883B2C"/>
    <w:rsid w:val="008915B4"/>
    <w:rsid w:val="008931F1"/>
    <w:rsid w:val="00893E56"/>
    <w:rsid w:val="008958A2"/>
    <w:rsid w:val="00896AE0"/>
    <w:rsid w:val="00896FE2"/>
    <w:rsid w:val="008A0B40"/>
    <w:rsid w:val="008A1EF1"/>
    <w:rsid w:val="008A1F54"/>
    <w:rsid w:val="008A2C72"/>
    <w:rsid w:val="008A4408"/>
    <w:rsid w:val="008A441A"/>
    <w:rsid w:val="008A579B"/>
    <w:rsid w:val="008A57D2"/>
    <w:rsid w:val="008A6D42"/>
    <w:rsid w:val="008B4D68"/>
    <w:rsid w:val="008B514D"/>
    <w:rsid w:val="008B6C43"/>
    <w:rsid w:val="008B7E97"/>
    <w:rsid w:val="008C0C5B"/>
    <w:rsid w:val="008C0DBC"/>
    <w:rsid w:val="008C1402"/>
    <w:rsid w:val="008C2765"/>
    <w:rsid w:val="008C6E78"/>
    <w:rsid w:val="008D1DD1"/>
    <w:rsid w:val="008D2065"/>
    <w:rsid w:val="008D22F2"/>
    <w:rsid w:val="008E064B"/>
    <w:rsid w:val="008E0B9A"/>
    <w:rsid w:val="008E0F8B"/>
    <w:rsid w:val="008E2517"/>
    <w:rsid w:val="008E43D6"/>
    <w:rsid w:val="008E6395"/>
    <w:rsid w:val="008E6D7E"/>
    <w:rsid w:val="008E72EE"/>
    <w:rsid w:val="008F142B"/>
    <w:rsid w:val="008F6025"/>
    <w:rsid w:val="00901D5F"/>
    <w:rsid w:val="009025F3"/>
    <w:rsid w:val="00902D2D"/>
    <w:rsid w:val="009034A3"/>
    <w:rsid w:val="00903743"/>
    <w:rsid w:val="00904495"/>
    <w:rsid w:val="00904BA6"/>
    <w:rsid w:val="009068F4"/>
    <w:rsid w:val="00906F82"/>
    <w:rsid w:val="009072FD"/>
    <w:rsid w:val="009104A5"/>
    <w:rsid w:val="00911C54"/>
    <w:rsid w:val="00911FCC"/>
    <w:rsid w:val="00913D45"/>
    <w:rsid w:val="00913DFC"/>
    <w:rsid w:val="00914E89"/>
    <w:rsid w:val="00922D34"/>
    <w:rsid w:val="00923A96"/>
    <w:rsid w:val="009251A8"/>
    <w:rsid w:val="009265EA"/>
    <w:rsid w:val="00926B8D"/>
    <w:rsid w:val="009279CE"/>
    <w:rsid w:val="00932FCD"/>
    <w:rsid w:val="00935859"/>
    <w:rsid w:val="00937AC1"/>
    <w:rsid w:val="0094284E"/>
    <w:rsid w:val="009445DF"/>
    <w:rsid w:val="009445FB"/>
    <w:rsid w:val="00944D58"/>
    <w:rsid w:val="00944DA5"/>
    <w:rsid w:val="00945702"/>
    <w:rsid w:val="00945BAB"/>
    <w:rsid w:val="00947EF0"/>
    <w:rsid w:val="0095533C"/>
    <w:rsid w:val="0095619E"/>
    <w:rsid w:val="00956FA9"/>
    <w:rsid w:val="009634AB"/>
    <w:rsid w:val="00964517"/>
    <w:rsid w:val="00965B09"/>
    <w:rsid w:val="00966407"/>
    <w:rsid w:val="00967C99"/>
    <w:rsid w:val="00970882"/>
    <w:rsid w:val="00974F29"/>
    <w:rsid w:val="00976D18"/>
    <w:rsid w:val="00982FBC"/>
    <w:rsid w:val="009847BC"/>
    <w:rsid w:val="00996F90"/>
    <w:rsid w:val="00997505"/>
    <w:rsid w:val="0099761F"/>
    <w:rsid w:val="00997FDC"/>
    <w:rsid w:val="009A23C2"/>
    <w:rsid w:val="009A27D4"/>
    <w:rsid w:val="009A35B4"/>
    <w:rsid w:val="009A3C71"/>
    <w:rsid w:val="009A5567"/>
    <w:rsid w:val="009B14C7"/>
    <w:rsid w:val="009B15B1"/>
    <w:rsid w:val="009B1BF4"/>
    <w:rsid w:val="009B35A8"/>
    <w:rsid w:val="009B5A3F"/>
    <w:rsid w:val="009C00F5"/>
    <w:rsid w:val="009C17A0"/>
    <w:rsid w:val="009C1823"/>
    <w:rsid w:val="009C5C9F"/>
    <w:rsid w:val="009D0A61"/>
    <w:rsid w:val="009D2980"/>
    <w:rsid w:val="009D472E"/>
    <w:rsid w:val="009D5519"/>
    <w:rsid w:val="009D5ABD"/>
    <w:rsid w:val="009D7113"/>
    <w:rsid w:val="009D72D3"/>
    <w:rsid w:val="009E0F43"/>
    <w:rsid w:val="009E0FA2"/>
    <w:rsid w:val="009E1B12"/>
    <w:rsid w:val="009E35FE"/>
    <w:rsid w:val="009E4092"/>
    <w:rsid w:val="009E52A3"/>
    <w:rsid w:val="009E560C"/>
    <w:rsid w:val="009F02C4"/>
    <w:rsid w:val="009F1B9E"/>
    <w:rsid w:val="009F3315"/>
    <w:rsid w:val="009F5BDF"/>
    <w:rsid w:val="009F5FDA"/>
    <w:rsid w:val="009F6697"/>
    <w:rsid w:val="009F6751"/>
    <w:rsid w:val="00A017B5"/>
    <w:rsid w:val="00A05AB0"/>
    <w:rsid w:val="00A06A3D"/>
    <w:rsid w:val="00A07C09"/>
    <w:rsid w:val="00A111F0"/>
    <w:rsid w:val="00A11306"/>
    <w:rsid w:val="00A116D5"/>
    <w:rsid w:val="00A14DBB"/>
    <w:rsid w:val="00A15632"/>
    <w:rsid w:val="00A15CE2"/>
    <w:rsid w:val="00A17863"/>
    <w:rsid w:val="00A2200F"/>
    <w:rsid w:val="00A22062"/>
    <w:rsid w:val="00A22B2C"/>
    <w:rsid w:val="00A23992"/>
    <w:rsid w:val="00A24333"/>
    <w:rsid w:val="00A25BD9"/>
    <w:rsid w:val="00A2771A"/>
    <w:rsid w:val="00A30F97"/>
    <w:rsid w:val="00A32BE7"/>
    <w:rsid w:val="00A33D39"/>
    <w:rsid w:val="00A34C9F"/>
    <w:rsid w:val="00A35F9F"/>
    <w:rsid w:val="00A363F4"/>
    <w:rsid w:val="00A37001"/>
    <w:rsid w:val="00A40325"/>
    <w:rsid w:val="00A414B5"/>
    <w:rsid w:val="00A41854"/>
    <w:rsid w:val="00A41B87"/>
    <w:rsid w:val="00A41F30"/>
    <w:rsid w:val="00A42657"/>
    <w:rsid w:val="00A46288"/>
    <w:rsid w:val="00A51009"/>
    <w:rsid w:val="00A516C8"/>
    <w:rsid w:val="00A51DFE"/>
    <w:rsid w:val="00A5431E"/>
    <w:rsid w:val="00A55F17"/>
    <w:rsid w:val="00A5634A"/>
    <w:rsid w:val="00A62213"/>
    <w:rsid w:val="00A64EEA"/>
    <w:rsid w:val="00A71F52"/>
    <w:rsid w:val="00A73A44"/>
    <w:rsid w:val="00A742DD"/>
    <w:rsid w:val="00A75162"/>
    <w:rsid w:val="00A77765"/>
    <w:rsid w:val="00A80B37"/>
    <w:rsid w:val="00A8149B"/>
    <w:rsid w:val="00A86C08"/>
    <w:rsid w:val="00A87E25"/>
    <w:rsid w:val="00A94747"/>
    <w:rsid w:val="00A94A98"/>
    <w:rsid w:val="00A94AD7"/>
    <w:rsid w:val="00A96BD7"/>
    <w:rsid w:val="00A97CB6"/>
    <w:rsid w:val="00AA022E"/>
    <w:rsid w:val="00AA06FC"/>
    <w:rsid w:val="00AA283E"/>
    <w:rsid w:val="00AA3058"/>
    <w:rsid w:val="00AA403E"/>
    <w:rsid w:val="00AA4BE9"/>
    <w:rsid w:val="00AA564D"/>
    <w:rsid w:val="00AA7A95"/>
    <w:rsid w:val="00AB39AE"/>
    <w:rsid w:val="00AB3E99"/>
    <w:rsid w:val="00AB43E6"/>
    <w:rsid w:val="00AB5B63"/>
    <w:rsid w:val="00AC2400"/>
    <w:rsid w:val="00AC3EFB"/>
    <w:rsid w:val="00AC426E"/>
    <w:rsid w:val="00AD42F1"/>
    <w:rsid w:val="00AD4F93"/>
    <w:rsid w:val="00AE2178"/>
    <w:rsid w:val="00AE2E6F"/>
    <w:rsid w:val="00AE4CF0"/>
    <w:rsid w:val="00AE5AB1"/>
    <w:rsid w:val="00AE6AE0"/>
    <w:rsid w:val="00AF0B8D"/>
    <w:rsid w:val="00AF31C3"/>
    <w:rsid w:val="00AF5272"/>
    <w:rsid w:val="00AF529C"/>
    <w:rsid w:val="00AF744B"/>
    <w:rsid w:val="00B060CD"/>
    <w:rsid w:val="00B10900"/>
    <w:rsid w:val="00B11D81"/>
    <w:rsid w:val="00B13175"/>
    <w:rsid w:val="00B13F51"/>
    <w:rsid w:val="00B142C5"/>
    <w:rsid w:val="00B21518"/>
    <w:rsid w:val="00B230D6"/>
    <w:rsid w:val="00B300D6"/>
    <w:rsid w:val="00B3543C"/>
    <w:rsid w:val="00B37B7B"/>
    <w:rsid w:val="00B40275"/>
    <w:rsid w:val="00B42BDE"/>
    <w:rsid w:val="00B439AA"/>
    <w:rsid w:val="00B44A88"/>
    <w:rsid w:val="00B45C18"/>
    <w:rsid w:val="00B51613"/>
    <w:rsid w:val="00B51D7A"/>
    <w:rsid w:val="00B55A8E"/>
    <w:rsid w:val="00B573A8"/>
    <w:rsid w:val="00B57FE2"/>
    <w:rsid w:val="00B6016B"/>
    <w:rsid w:val="00B60E87"/>
    <w:rsid w:val="00B62F6B"/>
    <w:rsid w:val="00B7101D"/>
    <w:rsid w:val="00B730C9"/>
    <w:rsid w:val="00B7784D"/>
    <w:rsid w:val="00B81F97"/>
    <w:rsid w:val="00B87874"/>
    <w:rsid w:val="00B908AA"/>
    <w:rsid w:val="00B93726"/>
    <w:rsid w:val="00B94EA0"/>
    <w:rsid w:val="00B97D6A"/>
    <w:rsid w:val="00B97DD2"/>
    <w:rsid w:val="00BA196A"/>
    <w:rsid w:val="00BA24A1"/>
    <w:rsid w:val="00BA5312"/>
    <w:rsid w:val="00BA67A6"/>
    <w:rsid w:val="00BB030C"/>
    <w:rsid w:val="00BB3A50"/>
    <w:rsid w:val="00BB4096"/>
    <w:rsid w:val="00BB5777"/>
    <w:rsid w:val="00BC0F21"/>
    <w:rsid w:val="00BC14D5"/>
    <w:rsid w:val="00BC200D"/>
    <w:rsid w:val="00BC2756"/>
    <w:rsid w:val="00BC2837"/>
    <w:rsid w:val="00BC2FFE"/>
    <w:rsid w:val="00BC3AB0"/>
    <w:rsid w:val="00BC4B97"/>
    <w:rsid w:val="00BC5043"/>
    <w:rsid w:val="00BD040D"/>
    <w:rsid w:val="00BD39C0"/>
    <w:rsid w:val="00BD4114"/>
    <w:rsid w:val="00BD59E6"/>
    <w:rsid w:val="00BE01C2"/>
    <w:rsid w:val="00BE0572"/>
    <w:rsid w:val="00BE134D"/>
    <w:rsid w:val="00BF4B52"/>
    <w:rsid w:val="00BF5631"/>
    <w:rsid w:val="00C00B5B"/>
    <w:rsid w:val="00C0251E"/>
    <w:rsid w:val="00C06CA6"/>
    <w:rsid w:val="00C11BF0"/>
    <w:rsid w:val="00C20F8E"/>
    <w:rsid w:val="00C216B9"/>
    <w:rsid w:val="00C233F5"/>
    <w:rsid w:val="00C2494F"/>
    <w:rsid w:val="00C30769"/>
    <w:rsid w:val="00C32FA6"/>
    <w:rsid w:val="00C33505"/>
    <w:rsid w:val="00C35151"/>
    <w:rsid w:val="00C364F9"/>
    <w:rsid w:val="00C36704"/>
    <w:rsid w:val="00C4003C"/>
    <w:rsid w:val="00C42817"/>
    <w:rsid w:val="00C42B21"/>
    <w:rsid w:val="00C4652A"/>
    <w:rsid w:val="00C50C13"/>
    <w:rsid w:val="00C52A3D"/>
    <w:rsid w:val="00C52C39"/>
    <w:rsid w:val="00C52ED8"/>
    <w:rsid w:val="00C55470"/>
    <w:rsid w:val="00C6267A"/>
    <w:rsid w:val="00C647BD"/>
    <w:rsid w:val="00C64952"/>
    <w:rsid w:val="00C6534A"/>
    <w:rsid w:val="00C6685D"/>
    <w:rsid w:val="00C67B1A"/>
    <w:rsid w:val="00C714EE"/>
    <w:rsid w:val="00C73D79"/>
    <w:rsid w:val="00C75DA1"/>
    <w:rsid w:val="00C8001F"/>
    <w:rsid w:val="00C80185"/>
    <w:rsid w:val="00C81EA4"/>
    <w:rsid w:val="00C85EA1"/>
    <w:rsid w:val="00C9007B"/>
    <w:rsid w:val="00C91FD2"/>
    <w:rsid w:val="00C927DC"/>
    <w:rsid w:val="00C93430"/>
    <w:rsid w:val="00C968CE"/>
    <w:rsid w:val="00C977BB"/>
    <w:rsid w:val="00CA0651"/>
    <w:rsid w:val="00CA0D99"/>
    <w:rsid w:val="00CA7673"/>
    <w:rsid w:val="00CB4AFA"/>
    <w:rsid w:val="00CC23B6"/>
    <w:rsid w:val="00CC3F13"/>
    <w:rsid w:val="00CC6897"/>
    <w:rsid w:val="00CC6A6E"/>
    <w:rsid w:val="00CD15D8"/>
    <w:rsid w:val="00CD1695"/>
    <w:rsid w:val="00CD3A31"/>
    <w:rsid w:val="00CD3AAF"/>
    <w:rsid w:val="00CD4354"/>
    <w:rsid w:val="00CD7C50"/>
    <w:rsid w:val="00CE208E"/>
    <w:rsid w:val="00CE4531"/>
    <w:rsid w:val="00CE6325"/>
    <w:rsid w:val="00CF1919"/>
    <w:rsid w:val="00CF3010"/>
    <w:rsid w:val="00D001C7"/>
    <w:rsid w:val="00D020CF"/>
    <w:rsid w:val="00D020E5"/>
    <w:rsid w:val="00D02B94"/>
    <w:rsid w:val="00D03F73"/>
    <w:rsid w:val="00D049F1"/>
    <w:rsid w:val="00D1403F"/>
    <w:rsid w:val="00D1543C"/>
    <w:rsid w:val="00D17066"/>
    <w:rsid w:val="00D20ACD"/>
    <w:rsid w:val="00D2268A"/>
    <w:rsid w:val="00D22B9E"/>
    <w:rsid w:val="00D23B68"/>
    <w:rsid w:val="00D23E1C"/>
    <w:rsid w:val="00D26322"/>
    <w:rsid w:val="00D31DA6"/>
    <w:rsid w:val="00D327C0"/>
    <w:rsid w:val="00D330B5"/>
    <w:rsid w:val="00D376E9"/>
    <w:rsid w:val="00D40425"/>
    <w:rsid w:val="00D4367E"/>
    <w:rsid w:val="00D43FA8"/>
    <w:rsid w:val="00D45444"/>
    <w:rsid w:val="00D45D0C"/>
    <w:rsid w:val="00D4725F"/>
    <w:rsid w:val="00D503F6"/>
    <w:rsid w:val="00D507C0"/>
    <w:rsid w:val="00D51F73"/>
    <w:rsid w:val="00D5238D"/>
    <w:rsid w:val="00D52709"/>
    <w:rsid w:val="00D545BC"/>
    <w:rsid w:val="00D55D89"/>
    <w:rsid w:val="00D56537"/>
    <w:rsid w:val="00D57535"/>
    <w:rsid w:val="00D60485"/>
    <w:rsid w:val="00D606B3"/>
    <w:rsid w:val="00D61EC9"/>
    <w:rsid w:val="00D62281"/>
    <w:rsid w:val="00D64CA9"/>
    <w:rsid w:val="00D6574B"/>
    <w:rsid w:val="00D672A9"/>
    <w:rsid w:val="00D70221"/>
    <w:rsid w:val="00D77DB9"/>
    <w:rsid w:val="00D82C24"/>
    <w:rsid w:val="00D91EF4"/>
    <w:rsid w:val="00D92311"/>
    <w:rsid w:val="00D92C9B"/>
    <w:rsid w:val="00D93295"/>
    <w:rsid w:val="00D932B4"/>
    <w:rsid w:val="00D95BC1"/>
    <w:rsid w:val="00D97402"/>
    <w:rsid w:val="00DA15FF"/>
    <w:rsid w:val="00DA29BA"/>
    <w:rsid w:val="00DA5141"/>
    <w:rsid w:val="00DA6B3F"/>
    <w:rsid w:val="00DB1333"/>
    <w:rsid w:val="00DB234F"/>
    <w:rsid w:val="00DB345E"/>
    <w:rsid w:val="00DB3485"/>
    <w:rsid w:val="00DB418F"/>
    <w:rsid w:val="00DB5EFD"/>
    <w:rsid w:val="00DC34A0"/>
    <w:rsid w:val="00DD16A1"/>
    <w:rsid w:val="00DD2DDF"/>
    <w:rsid w:val="00DD3CDE"/>
    <w:rsid w:val="00DD4D1C"/>
    <w:rsid w:val="00DD5E8B"/>
    <w:rsid w:val="00DD7D31"/>
    <w:rsid w:val="00DE28FE"/>
    <w:rsid w:val="00DE48EA"/>
    <w:rsid w:val="00DE4A04"/>
    <w:rsid w:val="00DE6E3C"/>
    <w:rsid w:val="00DF306B"/>
    <w:rsid w:val="00DF6708"/>
    <w:rsid w:val="00E0120A"/>
    <w:rsid w:val="00E0156F"/>
    <w:rsid w:val="00E046F5"/>
    <w:rsid w:val="00E1009B"/>
    <w:rsid w:val="00E1240A"/>
    <w:rsid w:val="00E129B0"/>
    <w:rsid w:val="00E136DB"/>
    <w:rsid w:val="00E158EF"/>
    <w:rsid w:val="00E20184"/>
    <w:rsid w:val="00E26473"/>
    <w:rsid w:val="00E26743"/>
    <w:rsid w:val="00E275A4"/>
    <w:rsid w:val="00E335F4"/>
    <w:rsid w:val="00E43DFB"/>
    <w:rsid w:val="00E46DB7"/>
    <w:rsid w:val="00E502F7"/>
    <w:rsid w:val="00E542CA"/>
    <w:rsid w:val="00E57A58"/>
    <w:rsid w:val="00E64628"/>
    <w:rsid w:val="00E710EE"/>
    <w:rsid w:val="00E72111"/>
    <w:rsid w:val="00E72176"/>
    <w:rsid w:val="00E72624"/>
    <w:rsid w:val="00E72CE4"/>
    <w:rsid w:val="00E7337A"/>
    <w:rsid w:val="00E73A04"/>
    <w:rsid w:val="00E74B0D"/>
    <w:rsid w:val="00E759B2"/>
    <w:rsid w:val="00E77AB4"/>
    <w:rsid w:val="00E82D49"/>
    <w:rsid w:val="00E82FA1"/>
    <w:rsid w:val="00E858BB"/>
    <w:rsid w:val="00E937A2"/>
    <w:rsid w:val="00E93912"/>
    <w:rsid w:val="00E9394C"/>
    <w:rsid w:val="00E9660C"/>
    <w:rsid w:val="00EA7E19"/>
    <w:rsid w:val="00EB5ADF"/>
    <w:rsid w:val="00EC4C8B"/>
    <w:rsid w:val="00EC4E65"/>
    <w:rsid w:val="00EC6DFA"/>
    <w:rsid w:val="00EC71BC"/>
    <w:rsid w:val="00EC72A2"/>
    <w:rsid w:val="00ED0BEC"/>
    <w:rsid w:val="00ED1F84"/>
    <w:rsid w:val="00ED3B32"/>
    <w:rsid w:val="00ED43E6"/>
    <w:rsid w:val="00ED5917"/>
    <w:rsid w:val="00ED7179"/>
    <w:rsid w:val="00EE074C"/>
    <w:rsid w:val="00EE1995"/>
    <w:rsid w:val="00EE4D13"/>
    <w:rsid w:val="00EE7847"/>
    <w:rsid w:val="00EF01D8"/>
    <w:rsid w:val="00EF050E"/>
    <w:rsid w:val="00EF0BAC"/>
    <w:rsid w:val="00EF26E2"/>
    <w:rsid w:val="00EF35AC"/>
    <w:rsid w:val="00EF4CA5"/>
    <w:rsid w:val="00EF4E96"/>
    <w:rsid w:val="00EF60FF"/>
    <w:rsid w:val="00EF664D"/>
    <w:rsid w:val="00EF6E9E"/>
    <w:rsid w:val="00F02918"/>
    <w:rsid w:val="00F04212"/>
    <w:rsid w:val="00F072D2"/>
    <w:rsid w:val="00F13CB1"/>
    <w:rsid w:val="00F143F8"/>
    <w:rsid w:val="00F14B93"/>
    <w:rsid w:val="00F14CF9"/>
    <w:rsid w:val="00F15133"/>
    <w:rsid w:val="00F15EEC"/>
    <w:rsid w:val="00F17662"/>
    <w:rsid w:val="00F255FA"/>
    <w:rsid w:val="00F25D0D"/>
    <w:rsid w:val="00F25E22"/>
    <w:rsid w:val="00F262A3"/>
    <w:rsid w:val="00F27BB9"/>
    <w:rsid w:val="00F31218"/>
    <w:rsid w:val="00F32AB7"/>
    <w:rsid w:val="00F34CEB"/>
    <w:rsid w:val="00F40301"/>
    <w:rsid w:val="00F42D07"/>
    <w:rsid w:val="00F442B3"/>
    <w:rsid w:val="00F44603"/>
    <w:rsid w:val="00F46FFA"/>
    <w:rsid w:val="00F47078"/>
    <w:rsid w:val="00F47686"/>
    <w:rsid w:val="00F522D7"/>
    <w:rsid w:val="00F52DB9"/>
    <w:rsid w:val="00F55111"/>
    <w:rsid w:val="00F56C29"/>
    <w:rsid w:val="00F601AD"/>
    <w:rsid w:val="00F6029A"/>
    <w:rsid w:val="00F607AB"/>
    <w:rsid w:val="00F61BF3"/>
    <w:rsid w:val="00F65397"/>
    <w:rsid w:val="00F728B2"/>
    <w:rsid w:val="00F73996"/>
    <w:rsid w:val="00F766B7"/>
    <w:rsid w:val="00F77A7F"/>
    <w:rsid w:val="00F80237"/>
    <w:rsid w:val="00F861A5"/>
    <w:rsid w:val="00F87632"/>
    <w:rsid w:val="00F96BC8"/>
    <w:rsid w:val="00F97E8C"/>
    <w:rsid w:val="00FA0321"/>
    <w:rsid w:val="00FA34D3"/>
    <w:rsid w:val="00FB2474"/>
    <w:rsid w:val="00FB2E74"/>
    <w:rsid w:val="00FB385E"/>
    <w:rsid w:val="00FB45A9"/>
    <w:rsid w:val="00FC096F"/>
    <w:rsid w:val="00FC0A70"/>
    <w:rsid w:val="00FC4796"/>
    <w:rsid w:val="00FC56E2"/>
    <w:rsid w:val="00FE2875"/>
    <w:rsid w:val="00FE290C"/>
    <w:rsid w:val="00FF3001"/>
    <w:rsid w:val="00FF4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367104B"/>
  <w15:docId w15:val="{BC87F529-9E28-49D6-9F52-E5091FBDD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730C9"/>
    <w:rPr>
      <w:sz w:val="24"/>
      <w:szCs w:val="24"/>
    </w:rPr>
  </w:style>
  <w:style w:type="paragraph" w:styleId="Ttulo1">
    <w:name w:val="heading 1"/>
    <w:basedOn w:val="Normal"/>
    <w:next w:val="Normal"/>
    <w:qFormat/>
    <w:rsid w:val="005646B0"/>
    <w:pPr>
      <w:keepNext/>
      <w:jc w:val="center"/>
      <w:outlineLvl w:val="0"/>
    </w:pPr>
    <w:rPr>
      <w:rFonts w:ascii="Arial" w:hAnsi="Arial"/>
      <w:b/>
      <w:szCs w:val="20"/>
    </w:rPr>
  </w:style>
  <w:style w:type="paragraph" w:styleId="Ttulo2">
    <w:name w:val="heading 2"/>
    <w:basedOn w:val="Normal"/>
    <w:next w:val="Normal"/>
    <w:qFormat/>
    <w:rsid w:val="005646B0"/>
    <w:pPr>
      <w:keepNext/>
      <w:jc w:val="center"/>
      <w:outlineLvl w:val="1"/>
    </w:pPr>
    <w:rPr>
      <w:rFonts w:ascii="Arial" w:hAnsi="Arial"/>
      <w:b/>
      <w:sz w:val="20"/>
      <w:szCs w:val="20"/>
    </w:rPr>
  </w:style>
  <w:style w:type="paragraph" w:styleId="Ttulo3">
    <w:name w:val="heading 3"/>
    <w:basedOn w:val="Normal"/>
    <w:next w:val="Normal"/>
    <w:qFormat/>
    <w:rsid w:val="005646B0"/>
    <w:pPr>
      <w:keepNext/>
      <w:jc w:val="center"/>
      <w:outlineLvl w:val="2"/>
    </w:pPr>
    <w:rPr>
      <w:rFonts w:ascii="Arial" w:hAnsi="Arial"/>
      <w:b/>
      <w:sz w:val="28"/>
      <w:szCs w:val="20"/>
    </w:rPr>
  </w:style>
  <w:style w:type="paragraph" w:styleId="Ttulo4">
    <w:name w:val="heading 4"/>
    <w:basedOn w:val="Normal"/>
    <w:next w:val="Normal"/>
    <w:qFormat/>
    <w:rsid w:val="005646B0"/>
    <w:pPr>
      <w:keepNext/>
      <w:jc w:val="both"/>
      <w:outlineLvl w:val="3"/>
    </w:pPr>
    <w:rPr>
      <w:rFonts w:ascii="Arial" w:hAnsi="Arial"/>
      <w:szCs w:val="20"/>
    </w:rPr>
  </w:style>
  <w:style w:type="paragraph" w:styleId="Ttulo5">
    <w:name w:val="heading 5"/>
    <w:basedOn w:val="Normal"/>
    <w:next w:val="Normal"/>
    <w:qFormat/>
    <w:rsid w:val="005646B0"/>
    <w:pPr>
      <w:keepNext/>
      <w:jc w:val="center"/>
      <w:outlineLvl w:val="4"/>
    </w:pPr>
    <w:rPr>
      <w:rFonts w:ascii="Arial" w:hAnsi="Arial"/>
      <w:b/>
      <w:bCs/>
      <w:u w:val="single"/>
    </w:rPr>
  </w:style>
  <w:style w:type="paragraph" w:styleId="Ttulo6">
    <w:name w:val="heading 6"/>
    <w:basedOn w:val="Normal"/>
    <w:next w:val="Normal"/>
    <w:qFormat/>
    <w:rsid w:val="005646B0"/>
    <w:pPr>
      <w:keepNext/>
      <w:jc w:val="center"/>
      <w:outlineLvl w:val="5"/>
    </w:pPr>
    <w:rPr>
      <w:rFonts w:ascii="Arial" w:hAnsi="Arial"/>
      <w:b/>
      <w:sz w:val="22"/>
      <w:szCs w:val="20"/>
    </w:rPr>
  </w:style>
  <w:style w:type="paragraph" w:styleId="Ttulo7">
    <w:name w:val="heading 7"/>
    <w:basedOn w:val="Normal"/>
    <w:next w:val="Normal"/>
    <w:qFormat/>
    <w:rsid w:val="005646B0"/>
    <w:pPr>
      <w:keepNext/>
      <w:jc w:val="center"/>
      <w:outlineLvl w:val="6"/>
    </w:pPr>
    <w:rPr>
      <w:b/>
      <w:sz w:val="28"/>
      <w:szCs w:val="20"/>
    </w:rPr>
  </w:style>
  <w:style w:type="paragraph" w:styleId="Ttulo8">
    <w:name w:val="heading 8"/>
    <w:basedOn w:val="Normal"/>
    <w:next w:val="Normal"/>
    <w:qFormat/>
    <w:rsid w:val="005646B0"/>
    <w:pPr>
      <w:keepNext/>
      <w:tabs>
        <w:tab w:val="left" w:pos="9360"/>
      </w:tabs>
      <w:ind w:right="1386"/>
      <w:jc w:val="both"/>
      <w:outlineLvl w:val="7"/>
    </w:pPr>
    <w:rPr>
      <w:rFonts w:ascii="Arial" w:hAnsi="Arial"/>
      <w:b/>
      <w:bCs/>
      <w:color w:val="0000FF"/>
      <w:sz w:val="22"/>
    </w:rPr>
  </w:style>
  <w:style w:type="paragraph" w:styleId="Ttulo9">
    <w:name w:val="heading 9"/>
    <w:basedOn w:val="Normal"/>
    <w:next w:val="Normal"/>
    <w:qFormat/>
    <w:rsid w:val="005646B0"/>
    <w:pPr>
      <w:keepNext/>
      <w:ind w:left="3261"/>
      <w:outlineLvl w:val="8"/>
    </w:pPr>
    <w:rPr>
      <w:rFonts w:ascii="Arial" w:hAnsi="Arial"/>
      <w:b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mmarcadores">
    <w:name w:val="List Bullet"/>
    <w:basedOn w:val="Normal"/>
    <w:autoRedefine/>
    <w:rsid w:val="005646B0"/>
    <w:pPr>
      <w:numPr>
        <w:numId w:val="1"/>
      </w:numPr>
    </w:pPr>
    <w:rPr>
      <w:sz w:val="20"/>
      <w:szCs w:val="20"/>
    </w:rPr>
  </w:style>
  <w:style w:type="paragraph" w:styleId="Corpodetexto">
    <w:name w:val="Body Text"/>
    <w:basedOn w:val="Normal"/>
    <w:link w:val="CorpodetextoChar"/>
    <w:rsid w:val="005646B0"/>
    <w:pPr>
      <w:jc w:val="center"/>
    </w:pPr>
    <w:rPr>
      <w:b/>
      <w:szCs w:val="20"/>
    </w:rPr>
  </w:style>
  <w:style w:type="paragraph" w:styleId="Cabealho">
    <w:name w:val="header"/>
    <w:basedOn w:val="Normal"/>
    <w:link w:val="CabealhoChar"/>
    <w:rsid w:val="005646B0"/>
    <w:pPr>
      <w:tabs>
        <w:tab w:val="center" w:pos="4419"/>
        <w:tab w:val="right" w:pos="8838"/>
      </w:tabs>
      <w:jc w:val="both"/>
    </w:pPr>
    <w:rPr>
      <w:szCs w:val="20"/>
    </w:rPr>
  </w:style>
  <w:style w:type="paragraph" w:styleId="Textoembloco">
    <w:name w:val="Block Text"/>
    <w:basedOn w:val="Normal"/>
    <w:rsid w:val="005646B0"/>
    <w:pPr>
      <w:snapToGrid w:val="0"/>
      <w:ind w:left="426" w:right="51"/>
      <w:jc w:val="both"/>
    </w:pPr>
    <w:rPr>
      <w:szCs w:val="20"/>
    </w:rPr>
  </w:style>
  <w:style w:type="paragraph" w:styleId="Recuodecorpodetexto2">
    <w:name w:val="Body Text Indent 2"/>
    <w:basedOn w:val="Normal"/>
    <w:rsid w:val="005646B0"/>
    <w:pPr>
      <w:spacing w:after="240"/>
      <w:ind w:left="709" w:hanging="709"/>
      <w:jc w:val="both"/>
    </w:pPr>
    <w:rPr>
      <w:rFonts w:ascii="Arial" w:hAnsi="Arial"/>
      <w:szCs w:val="20"/>
    </w:rPr>
  </w:style>
  <w:style w:type="paragraph" w:customStyle="1" w:styleId="Corpodetexto31">
    <w:name w:val="Corpo de texto 31"/>
    <w:basedOn w:val="Normal"/>
    <w:rsid w:val="005646B0"/>
    <w:pPr>
      <w:widowControl w:val="0"/>
      <w:jc w:val="both"/>
    </w:pPr>
    <w:rPr>
      <w:sz w:val="20"/>
      <w:szCs w:val="20"/>
    </w:rPr>
  </w:style>
  <w:style w:type="paragraph" w:styleId="Recuodecorpodetexto">
    <w:name w:val="Body Text Indent"/>
    <w:basedOn w:val="Normal"/>
    <w:link w:val="RecuodecorpodetextoChar"/>
    <w:rsid w:val="005646B0"/>
    <w:pPr>
      <w:ind w:right="1928"/>
      <w:jc w:val="both"/>
    </w:pPr>
    <w:rPr>
      <w:rFonts w:ascii="Arial" w:hAnsi="Arial"/>
      <w:szCs w:val="20"/>
    </w:rPr>
  </w:style>
  <w:style w:type="paragraph" w:styleId="TextosemFormatao">
    <w:name w:val="Plain Text"/>
    <w:basedOn w:val="Normal"/>
    <w:rsid w:val="005646B0"/>
    <w:rPr>
      <w:rFonts w:ascii="Courier New" w:hAnsi="Courier New"/>
      <w:sz w:val="20"/>
      <w:szCs w:val="20"/>
    </w:rPr>
  </w:style>
  <w:style w:type="paragraph" w:styleId="Corpodetexto2">
    <w:name w:val="Body Text 2"/>
    <w:basedOn w:val="Normal"/>
    <w:rsid w:val="005646B0"/>
    <w:pPr>
      <w:jc w:val="both"/>
    </w:pPr>
    <w:rPr>
      <w:sz w:val="28"/>
      <w:szCs w:val="20"/>
    </w:rPr>
  </w:style>
  <w:style w:type="paragraph" w:styleId="Corpodetexto3">
    <w:name w:val="Body Text 3"/>
    <w:basedOn w:val="Normal"/>
    <w:rsid w:val="005646B0"/>
    <w:pPr>
      <w:jc w:val="both"/>
    </w:pPr>
    <w:rPr>
      <w:sz w:val="25"/>
      <w:szCs w:val="20"/>
    </w:rPr>
  </w:style>
  <w:style w:type="paragraph" w:styleId="NormalWeb">
    <w:name w:val="Normal (Web)"/>
    <w:basedOn w:val="Normal"/>
    <w:rsid w:val="005646B0"/>
    <w:pPr>
      <w:spacing w:before="100" w:beforeAutospacing="1" w:after="100" w:afterAutospacing="1"/>
    </w:pPr>
    <w:rPr>
      <w:rFonts w:ascii="Arial Unicode MS" w:eastAsia="Arial Unicode MS" w:hAnsi="Arial Unicode MS" w:cs="Arial Unicode MS" w:hint="eastAsia"/>
    </w:rPr>
  </w:style>
  <w:style w:type="character" w:styleId="Hyperlink">
    <w:name w:val="Hyperlink"/>
    <w:basedOn w:val="Fontepargpadro"/>
    <w:rsid w:val="005646B0"/>
    <w:rPr>
      <w:color w:val="0000FF"/>
      <w:u w:val="single"/>
    </w:rPr>
  </w:style>
  <w:style w:type="paragraph" w:customStyle="1" w:styleId="Textoembloco1">
    <w:name w:val="Texto em bloco1"/>
    <w:basedOn w:val="Normal"/>
    <w:rsid w:val="005646B0"/>
    <w:pPr>
      <w:ind w:left="360" w:right="360"/>
      <w:jc w:val="both"/>
    </w:pPr>
    <w:rPr>
      <w:rFonts w:ascii="Arial" w:hAnsi="Arial"/>
      <w:szCs w:val="20"/>
    </w:rPr>
  </w:style>
  <w:style w:type="paragraph" w:styleId="Ttulo">
    <w:name w:val="Title"/>
    <w:basedOn w:val="Normal"/>
    <w:link w:val="TtuloChar"/>
    <w:qFormat/>
    <w:rsid w:val="005646B0"/>
    <w:pPr>
      <w:jc w:val="center"/>
    </w:pPr>
    <w:rPr>
      <w:rFonts w:ascii="Arial" w:hAnsi="Arial"/>
      <w:b/>
      <w:sz w:val="40"/>
      <w:szCs w:val="20"/>
    </w:rPr>
  </w:style>
  <w:style w:type="paragraph" w:styleId="Rodap">
    <w:name w:val="footer"/>
    <w:basedOn w:val="Normal"/>
    <w:link w:val="RodapChar"/>
    <w:uiPriority w:val="99"/>
    <w:rsid w:val="005646B0"/>
    <w:pPr>
      <w:tabs>
        <w:tab w:val="center" w:pos="4419"/>
        <w:tab w:val="right" w:pos="8838"/>
      </w:tabs>
    </w:pPr>
  </w:style>
  <w:style w:type="character" w:styleId="Nmerodepgina">
    <w:name w:val="page number"/>
    <w:basedOn w:val="Fontepargpadro"/>
    <w:rsid w:val="005646B0"/>
  </w:style>
  <w:style w:type="character" w:styleId="HiperlinkVisitado">
    <w:name w:val="FollowedHyperlink"/>
    <w:basedOn w:val="Fontepargpadro"/>
    <w:rsid w:val="005646B0"/>
    <w:rPr>
      <w:color w:val="800080"/>
      <w:u w:val="single"/>
    </w:rPr>
  </w:style>
  <w:style w:type="paragraph" w:styleId="Textodebalo">
    <w:name w:val="Balloon Text"/>
    <w:basedOn w:val="Normal"/>
    <w:semiHidden/>
    <w:rsid w:val="005646B0"/>
    <w:rPr>
      <w:rFonts w:ascii="Tahoma" w:hAnsi="Tahoma" w:cs="Tahoma"/>
      <w:sz w:val="16"/>
      <w:szCs w:val="16"/>
    </w:rPr>
  </w:style>
  <w:style w:type="paragraph" w:customStyle="1" w:styleId="Corpodetexto311">
    <w:name w:val="Corpo de texto 311"/>
    <w:basedOn w:val="Normal"/>
    <w:rsid w:val="005646B0"/>
    <w:pPr>
      <w:suppressAutoHyphens/>
      <w:jc w:val="both"/>
    </w:pPr>
    <w:rPr>
      <w:sz w:val="25"/>
      <w:szCs w:val="20"/>
      <w:lang w:eastAsia="ar-SA"/>
    </w:rPr>
  </w:style>
  <w:style w:type="paragraph" w:customStyle="1" w:styleId="Recuodecorpodetexto21">
    <w:name w:val="Recuo de corpo de texto 21"/>
    <w:basedOn w:val="Normal"/>
    <w:rsid w:val="005646B0"/>
    <w:pPr>
      <w:suppressAutoHyphens/>
      <w:ind w:left="567" w:hanging="283"/>
      <w:jc w:val="both"/>
    </w:pPr>
    <w:rPr>
      <w:rFonts w:ascii="Arial" w:hAnsi="Arial"/>
      <w:sz w:val="22"/>
      <w:szCs w:val="20"/>
      <w:lang w:eastAsia="ar-SA"/>
    </w:rPr>
  </w:style>
  <w:style w:type="paragraph" w:customStyle="1" w:styleId="Corpodetexto21">
    <w:name w:val="Corpo de texto 21"/>
    <w:basedOn w:val="Normal"/>
    <w:rsid w:val="005646B0"/>
    <w:pPr>
      <w:suppressAutoHyphens/>
      <w:spacing w:line="360" w:lineRule="auto"/>
      <w:ind w:firstLine="2268"/>
      <w:jc w:val="both"/>
    </w:pPr>
    <w:rPr>
      <w:szCs w:val="20"/>
      <w:lang w:eastAsia="ar-SA"/>
    </w:rPr>
  </w:style>
  <w:style w:type="paragraph" w:customStyle="1" w:styleId="Corpodetexto211">
    <w:name w:val="Corpo de texto 211"/>
    <w:basedOn w:val="Normal"/>
    <w:rsid w:val="005646B0"/>
    <w:pPr>
      <w:suppressAutoHyphens/>
      <w:jc w:val="both"/>
    </w:pPr>
    <w:rPr>
      <w:sz w:val="28"/>
      <w:szCs w:val="20"/>
      <w:lang w:eastAsia="ar-SA"/>
    </w:rPr>
  </w:style>
  <w:style w:type="paragraph" w:customStyle="1" w:styleId="Corpo">
    <w:name w:val="Corpo"/>
    <w:rsid w:val="005646B0"/>
    <w:pPr>
      <w:suppressAutoHyphens/>
      <w:autoSpaceDE w:val="0"/>
    </w:pPr>
    <w:rPr>
      <w:color w:val="000000"/>
      <w:szCs w:val="24"/>
      <w:lang w:eastAsia="ar-SA"/>
    </w:rPr>
  </w:style>
  <w:style w:type="paragraph" w:customStyle="1" w:styleId="western">
    <w:name w:val="western"/>
    <w:basedOn w:val="Normal"/>
    <w:rsid w:val="002D4A4C"/>
    <w:pPr>
      <w:spacing w:before="100" w:beforeAutospacing="1" w:after="100" w:afterAutospacing="1"/>
    </w:pPr>
  </w:style>
  <w:style w:type="character" w:styleId="Forte">
    <w:name w:val="Strong"/>
    <w:basedOn w:val="Fontepargpadro"/>
    <w:qFormat/>
    <w:rsid w:val="001C489B"/>
    <w:rPr>
      <w:b/>
      <w:bCs/>
    </w:rPr>
  </w:style>
  <w:style w:type="paragraph" w:styleId="Textodenotaderodap">
    <w:name w:val="footnote text"/>
    <w:basedOn w:val="Normal"/>
    <w:semiHidden/>
    <w:rsid w:val="000708F3"/>
    <w:rPr>
      <w:sz w:val="20"/>
      <w:szCs w:val="20"/>
    </w:rPr>
  </w:style>
  <w:style w:type="character" w:styleId="Refdenotaderodap">
    <w:name w:val="footnote reference"/>
    <w:basedOn w:val="Fontepargpadro"/>
    <w:semiHidden/>
    <w:rsid w:val="000708F3"/>
    <w:rPr>
      <w:vertAlign w:val="superscript"/>
    </w:rPr>
  </w:style>
  <w:style w:type="paragraph" w:customStyle="1" w:styleId="xl49">
    <w:name w:val="xl49"/>
    <w:basedOn w:val="Normal"/>
    <w:rsid w:val="00F15133"/>
    <w:pPr>
      <w:spacing w:before="100" w:after="100"/>
      <w:jc w:val="center"/>
    </w:pPr>
    <w:rPr>
      <w:rFonts w:ascii="Arial" w:hAnsi="Arial"/>
      <w:b/>
      <w:szCs w:val="20"/>
    </w:rPr>
  </w:style>
  <w:style w:type="paragraph" w:customStyle="1" w:styleId="cd">
    <w:name w:val="cd"/>
    <w:basedOn w:val="Normal"/>
    <w:rsid w:val="00F15133"/>
    <w:pPr>
      <w:tabs>
        <w:tab w:val="left" w:pos="1418"/>
        <w:tab w:val="left" w:pos="1701"/>
        <w:tab w:val="left" w:pos="1985"/>
      </w:tabs>
      <w:spacing w:after="100"/>
      <w:jc w:val="both"/>
    </w:pPr>
    <w:rPr>
      <w:szCs w:val="20"/>
    </w:rPr>
  </w:style>
  <w:style w:type="paragraph" w:customStyle="1" w:styleId="c1">
    <w:name w:val="c1"/>
    <w:basedOn w:val="Normal"/>
    <w:rsid w:val="00F15133"/>
    <w:pPr>
      <w:widowControl w:val="0"/>
      <w:snapToGrid w:val="0"/>
      <w:jc w:val="center"/>
    </w:pPr>
    <w:rPr>
      <w:szCs w:val="20"/>
    </w:rPr>
  </w:style>
  <w:style w:type="paragraph" w:customStyle="1" w:styleId="Normal12">
    <w:name w:val="Normal 12"/>
    <w:basedOn w:val="Normal"/>
    <w:rsid w:val="00F15133"/>
    <w:pPr>
      <w:jc w:val="both"/>
    </w:pPr>
    <w:rPr>
      <w:rFonts w:ascii="Arial" w:hAnsi="Arial"/>
      <w:color w:val="000000"/>
      <w:szCs w:val="20"/>
    </w:rPr>
  </w:style>
  <w:style w:type="character" w:customStyle="1" w:styleId="CabealhoChar">
    <w:name w:val="Cabeçalho Char"/>
    <w:basedOn w:val="Fontepargpadro"/>
    <w:link w:val="Cabealho"/>
    <w:uiPriority w:val="99"/>
    <w:rsid w:val="00EF4CA5"/>
    <w:rPr>
      <w:sz w:val="24"/>
    </w:rPr>
  </w:style>
  <w:style w:type="character" w:customStyle="1" w:styleId="RodapChar">
    <w:name w:val="Rodapé Char"/>
    <w:basedOn w:val="Fontepargpadro"/>
    <w:link w:val="Rodap"/>
    <w:uiPriority w:val="99"/>
    <w:rsid w:val="004D5D0A"/>
    <w:rPr>
      <w:sz w:val="24"/>
      <w:szCs w:val="24"/>
    </w:rPr>
  </w:style>
  <w:style w:type="paragraph" w:styleId="Recuodecorpodetexto3">
    <w:name w:val="Body Text Indent 3"/>
    <w:basedOn w:val="Normal"/>
    <w:link w:val="Recuodecorpodetexto3Char"/>
    <w:rsid w:val="00134BB0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rsid w:val="00134BB0"/>
    <w:rPr>
      <w:sz w:val="16"/>
      <w:szCs w:val="16"/>
    </w:rPr>
  </w:style>
  <w:style w:type="paragraph" w:styleId="Lista">
    <w:name w:val="List"/>
    <w:basedOn w:val="Normal"/>
    <w:rsid w:val="000D066D"/>
    <w:pPr>
      <w:ind w:left="283" w:hanging="283"/>
      <w:contextualSpacing/>
    </w:pPr>
  </w:style>
  <w:style w:type="paragraph" w:styleId="Lista2">
    <w:name w:val="List 2"/>
    <w:basedOn w:val="Normal"/>
    <w:rsid w:val="000D066D"/>
    <w:pPr>
      <w:ind w:left="566" w:hanging="283"/>
      <w:contextualSpacing/>
    </w:pPr>
  </w:style>
  <w:style w:type="paragraph" w:styleId="Lista3">
    <w:name w:val="List 3"/>
    <w:basedOn w:val="Normal"/>
    <w:rsid w:val="000D066D"/>
    <w:pPr>
      <w:ind w:left="849" w:hanging="283"/>
      <w:contextualSpacing/>
    </w:pPr>
  </w:style>
  <w:style w:type="paragraph" w:styleId="Lista4">
    <w:name w:val="List 4"/>
    <w:basedOn w:val="Normal"/>
    <w:rsid w:val="000D066D"/>
    <w:pPr>
      <w:ind w:left="1132" w:hanging="283"/>
      <w:contextualSpacing/>
    </w:pPr>
  </w:style>
  <w:style w:type="paragraph" w:styleId="Lista5">
    <w:name w:val="List 5"/>
    <w:basedOn w:val="Normal"/>
    <w:rsid w:val="000D066D"/>
    <w:pPr>
      <w:ind w:left="1415" w:hanging="283"/>
      <w:contextualSpacing/>
    </w:pPr>
  </w:style>
  <w:style w:type="paragraph" w:styleId="Commarcadores2">
    <w:name w:val="List Bullet 2"/>
    <w:basedOn w:val="Normal"/>
    <w:rsid w:val="000D066D"/>
    <w:pPr>
      <w:numPr>
        <w:numId w:val="12"/>
      </w:numPr>
      <w:contextualSpacing/>
    </w:pPr>
  </w:style>
  <w:style w:type="paragraph" w:styleId="Recuonormal">
    <w:name w:val="Normal Indent"/>
    <w:basedOn w:val="Normal"/>
    <w:rsid w:val="000D066D"/>
    <w:pPr>
      <w:ind w:left="708"/>
    </w:pPr>
  </w:style>
  <w:style w:type="paragraph" w:styleId="Primeirorecuodecorpodetexto">
    <w:name w:val="Body Text First Indent"/>
    <w:basedOn w:val="Corpodetexto"/>
    <w:link w:val="PrimeirorecuodecorpodetextoChar"/>
    <w:rsid w:val="000D066D"/>
    <w:pPr>
      <w:spacing w:after="120"/>
      <w:ind w:firstLine="210"/>
      <w:jc w:val="left"/>
    </w:pPr>
    <w:rPr>
      <w:b w:val="0"/>
      <w:szCs w:val="24"/>
    </w:rPr>
  </w:style>
  <w:style w:type="character" w:customStyle="1" w:styleId="CorpodetextoChar">
    <w:name w:val="Corpo de texto Char"/>
    <w:basedOn w:val="Fontepargpadro"/>
    <w:link w:val="Corpodetexto"/>
    <w:rsid w:val="000D066D"/>
    <w:rPr>
      <w:b/>
      <w:sz w:val="24"/>
    </w:rPr>
  </w:style>
  <w:style w:type="character" w:customStyle="1" w:styleId="PrimeirorecuodecorpodetextoChar">
    <w:name w:val="Primeiro recuo de corpo de texto Char"/>
    <w:basedOn w:val="CorpodetextoChar"/>
    <w:link w:val="Primeirorecuodecorpodetexto"/>
    <w:rsid w:val="000D066D"/>
    <w:rPr>
      <w:b/>
      <w:sz w:val="24"/>
    </w:rPr>
  </w:style>
  <w:style w:type="paragraph" w:styleId="Primeirorecuodecorpodetexto2">
    <w:name w:val="Body Text First Indent 2"/>
    <w:basedOn w:val="Recuodecorpodetexto"/>
    <w:link w:val="Primeirorecuodecorpodetexto2Char"/>
    <w:rsid w:val="000D066D"/>
    <w:pPr>
      <w:spacing w:after="120"/>
      <w:ind w:left="283" w:right="0" w:firstLine="210"/>
      <w:jc w:val="left"/>
    </w:pPr>
    <w:rPr>
      <w:rFonts w:ascii="Times New Roman" w:hAnsi="Times New Roman"/>
      <w:szCs w:val="24"/>
    </w:rPr>
  </w:style>
  <w:style w:type="character" w:customStyle="1" w:styleId="RecuodecorpodetextoChar">
    <w:name w:val="Recuo de corpo de texto Char"/>
    <w:basedOn w:val="Fontepargpadro"/>
    <w:link w:val="Recuodecorpodetexto"/>
    <w:rsid w:val="000D066D"/>
    <w:rPr>
      <w:rFonts w:ascii="Arial" w:hAnsi="Arial"/>
      <w:sz w:val="24"/>
    </w:rPr>
  </w:style>
  <w:style w:type="character" w:customStyle="1" w:styleId="Primeirorecuodecorpodetexto2Char">
    <w:name w:val="Primeiro recuo de corpo de texto 2 Char"/>
    <w:basedOn w:val="RecuodecorpodetextoChar"/>
    <w:link w:val="Primeirorecuodecorpodetexto2"/>
    <w:rsid w:val="000D066D"/>
    <w:rPr>
      <w:rFonts w:ascii="Arial" w:hAnsi="Arial"/>
      <w:sz w:val="24"/>
    </w:rPr>
  </w:style>
  <w:style w:type="character" w:customStyle="1" w:styleId="TtuloChar">
    <w:name w:val="Título Char"/>
    <w:basedOn w:val="Fontepargpadro"/>
    <w:link w:val="Ttulo"/>
    <w:rsid w:val="00CA0D99"/>
    <w:rPr>
      <w:rFonts w:ascii="Arial" w:hAnsi="Arial"/>
      <w:b/>
      <w:sz w:val="40"/>
    </w:rPr>
  </w:style>
  <w:style w:type="paragraph" w:styleId="PargrafodaLista">
    <w:name w:val="List Paragraph"/>
    <w:basedOn w:val="Normal"/>
    <w:uiPriority w:val="34"/>
    <w:qFormat/>
    <w:rsid w:val="00417677"/>
    <w:pPr>
      <w:ind w:left="720"/>
      <w:contextualSpacing/>
    </w:pPr>
  </w:style>
  <w:style w:type="table" w:styleId="Tabelacomgrade">
    <w:name w:val="Table Grid"/>
    <w:basedOn w:val="Tabelanormal"/>
    <w:rsid w:val="004A68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oPendente">
    <w:name w:val="Unresolved Mention"/>
    <w:basedOn w:val="Fontepargpadro"/>
    <w:uiPriority w:val="99"/>
    <w:semiHidden/>
    <w:unhideWhenUsed/>
    <w:rsid w:val="00DB345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21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00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57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76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682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472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699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40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9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8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6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8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6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2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9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2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2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1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6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54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9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70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39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08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2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77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7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5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8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0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82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69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07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90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13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1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53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21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1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3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7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6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24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44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9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98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29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8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36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40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7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7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4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7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33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6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9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6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31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2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84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86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44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90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86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1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6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65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30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64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7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36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89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89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93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92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47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8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6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78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1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18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9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71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89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2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97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7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7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1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81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64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0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8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1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2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1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47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3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9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58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0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91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1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14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37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1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89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4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47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23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6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14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57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8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5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00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89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3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76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0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74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5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34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97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06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8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78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0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8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9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6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5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54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45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6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2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52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2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9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4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78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18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58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89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31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0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0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9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9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8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28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52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89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9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9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1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3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1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07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9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5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5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15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19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5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3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30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00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03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1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59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83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8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18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2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2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8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1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34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24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55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596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104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2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7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796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262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465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039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3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317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29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758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020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7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18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29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07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415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04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7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15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008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20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7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08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1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780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98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12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24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486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670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908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372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569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947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572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381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419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73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19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04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9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45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28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7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694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84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818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169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31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9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205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40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40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203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326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833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331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416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03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154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503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155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268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28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159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400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862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82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24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404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59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832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33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73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308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771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73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02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54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973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19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283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21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979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288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7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29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563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34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961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15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384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349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818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04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04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134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066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79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959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376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3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616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00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58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5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549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86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43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09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524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328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63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91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99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266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616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804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91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498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4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661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810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11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703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90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530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87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10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612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064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1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5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307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465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54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77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88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35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934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515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47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40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66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37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95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28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73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07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46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724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27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12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242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81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892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968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2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42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71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58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40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988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407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561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561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828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88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45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79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038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307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65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99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27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12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350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12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510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70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013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547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44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439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51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941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19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9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026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757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41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186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08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343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07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237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1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966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931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20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44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18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11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5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490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98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646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07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726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463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922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42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3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202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861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444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826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797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21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37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114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763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153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88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19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846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30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694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356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43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749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75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089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12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207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977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824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02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29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492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072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45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50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2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4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378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578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419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689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849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3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9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89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358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73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31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29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755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062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33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184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38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6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89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546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65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051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508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626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132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590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63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91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219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916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767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882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039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465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049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746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245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90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489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328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91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685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54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621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66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891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503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627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160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279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7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32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904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3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4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0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5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212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29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53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724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112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256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684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271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651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534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622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885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623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889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00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550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28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394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635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52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5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6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492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681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218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7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15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69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2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39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9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23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93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006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396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91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790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401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10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71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180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14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0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8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459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918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731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24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86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29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36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255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78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905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2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489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728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152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070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272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58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117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695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085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00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4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62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01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55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81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089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17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098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752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4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79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149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34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48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15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58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52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05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66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778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511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1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6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86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24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13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379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568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600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97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9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9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54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31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50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852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092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817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08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709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363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405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015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10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71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68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752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266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500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34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88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699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735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047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204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091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20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283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403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05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28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21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996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45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92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116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892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66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73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984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16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8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952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71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229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68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843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548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16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47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51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492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21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72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15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228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497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65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729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80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389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577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575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96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19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468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1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661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247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0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133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94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71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573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838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60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75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463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81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96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46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77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85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014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473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01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59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673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291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744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366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1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337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533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60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94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44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6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7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801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1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21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16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88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471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391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52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96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04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134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0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169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2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823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33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5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674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3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17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370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414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61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72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38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108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577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424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00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16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518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98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45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687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6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047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55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99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74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634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827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30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445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954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0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10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3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63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30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461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651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89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396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0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4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127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168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327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447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982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169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48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5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7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86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87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990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069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84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351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66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968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54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47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86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24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942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35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206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864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174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373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81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220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456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448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102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40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16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42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506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96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160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08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63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63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093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21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677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45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4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326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527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954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54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615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847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043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846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430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048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241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69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94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17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708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0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1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253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8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17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728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45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03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690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540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81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654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93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03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12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94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48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065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457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723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924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40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279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82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14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915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328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564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679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72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65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54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689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07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044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16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387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429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98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81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55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743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941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712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36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414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7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69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344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649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1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7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18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72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4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22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502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888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965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621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272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434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240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9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009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78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13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559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288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79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94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25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103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6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146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06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84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42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072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8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58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1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20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74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130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97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3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445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0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7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68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466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28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547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006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160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93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78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364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171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89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941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13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8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9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055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25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83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7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81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03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6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8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267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4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310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268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12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16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20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397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17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9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43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20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211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102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562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22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18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300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030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8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657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577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693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541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198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510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667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517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785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404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86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0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03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30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150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656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84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904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47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66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25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721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9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447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383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767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084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049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04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822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139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1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87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072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45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838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57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53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46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923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96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0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2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740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854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7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212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790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04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47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36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09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7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45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225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433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77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81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12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903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055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3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291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725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524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608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92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577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473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933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465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24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11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969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472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486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90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64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754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84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49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22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65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88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69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10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135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527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259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83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803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99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49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23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27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662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85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96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66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859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200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58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636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56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67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71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024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950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52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726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109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88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77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55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28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06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8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365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00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5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45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86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950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14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922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064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11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033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61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465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86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653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61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36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12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363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295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75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90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4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7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88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716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11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228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56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11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379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68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81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20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989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06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173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92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950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535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452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71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0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74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805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69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497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9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134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473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73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108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216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915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065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0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734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733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997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000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89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0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126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095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834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1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453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56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683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505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48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2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64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47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27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743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476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744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25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072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23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88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883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73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502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89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94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15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74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54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743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296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94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21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523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912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453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723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420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10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414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6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9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76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6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838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54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191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473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26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81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448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1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64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5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86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82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40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60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79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01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957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15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7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84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03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157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270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387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70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23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977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441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829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05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7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8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14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991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032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57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53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20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97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63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43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70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40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712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981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095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21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03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99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262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650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92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469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585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735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118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658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12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9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2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96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09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449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06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63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215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37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84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69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65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231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423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51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43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901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244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454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183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4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82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49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75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65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108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57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12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778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000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77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172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13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749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596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2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021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211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33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92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31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457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227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30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230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194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701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16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666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08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435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51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864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908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29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684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800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30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03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493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533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390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898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47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4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78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24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13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26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58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10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612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92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03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23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732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888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2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98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20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9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367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78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25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30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448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672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1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637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216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218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649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989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033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808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075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6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239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43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73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094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943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51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834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1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51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49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80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4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54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769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470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39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511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28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3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40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05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248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480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88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949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499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15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4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84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4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805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041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65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772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008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28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47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939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59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708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43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101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870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03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10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37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492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577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49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617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46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89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975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020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05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285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33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604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864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6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7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611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150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282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277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70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89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21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789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866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556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949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3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06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489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874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147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311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92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39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781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236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819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823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01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980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522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52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070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04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740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657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971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319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63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009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94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064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258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595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60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455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45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495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970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03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156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438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28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7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14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02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384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5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42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62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58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70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9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179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830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906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10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147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457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836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46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38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776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507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35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465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824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056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679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062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677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4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57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778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23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32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90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725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49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179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925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4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965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540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854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4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6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175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14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92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66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63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76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834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10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603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0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685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953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609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921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388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49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306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35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82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060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254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40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90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09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485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530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957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877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262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18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620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0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78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1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384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577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891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158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93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781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434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013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63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2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4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26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535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07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338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892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232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7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09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283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437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48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5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788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904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175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021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327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643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56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607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21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844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18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24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08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93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123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70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4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40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81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403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67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1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82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18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95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3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5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770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81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465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124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39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24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49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36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51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875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186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336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795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180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30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107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265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036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350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546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66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70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362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091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516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0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70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438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33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673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222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56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693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035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80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310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04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69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282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58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17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51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52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40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413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1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95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682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99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028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49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98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32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71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49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56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559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601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652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45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763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307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612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85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657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899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20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2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43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25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03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14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9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19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35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28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47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519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249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67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21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75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60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75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33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80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10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29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759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11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001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890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936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55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8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593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40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67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863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787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636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104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877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261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45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225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657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0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2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846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30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73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930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58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63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975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54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938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63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41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634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60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34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59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256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379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641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3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381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152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22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42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24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69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35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476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74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52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98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788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213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86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499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621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0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2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66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71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284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2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59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871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03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1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67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762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872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8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2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46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778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96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51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9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399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529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950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33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220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685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95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998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57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348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385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50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015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13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471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83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3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68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48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60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264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338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72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23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22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72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95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07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4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938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08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009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334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408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260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457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95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30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814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207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126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13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44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990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14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3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50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88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54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78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59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438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477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527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754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22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798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996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146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11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26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571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68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955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58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325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68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729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30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73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00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85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32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434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745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37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7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29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524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80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153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13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6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534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1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93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387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62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085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131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667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1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144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993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79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52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07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53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49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53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73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23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513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775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0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245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592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78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52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95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018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102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252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91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41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57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0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155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65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24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428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77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08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930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54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939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06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871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944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71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4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021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102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2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109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534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683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070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458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84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497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54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54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318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24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087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743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710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903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366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16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89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22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109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377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424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68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31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46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579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923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738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714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333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45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45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524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301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681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03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23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4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5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84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62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938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629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18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676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72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722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22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539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309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62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004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200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08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70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129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446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36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19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6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7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05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98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410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7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42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6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123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147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83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828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5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43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4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444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46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303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853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2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7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66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40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297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08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7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720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048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801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784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528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36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2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0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2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9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6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1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0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1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5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8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72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88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46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4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35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4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36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81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7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61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98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2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02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41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27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9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6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18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68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5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6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4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8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5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47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26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0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33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5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7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90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7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5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88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8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02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7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60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3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5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67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40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9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79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0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31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95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14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49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4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31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0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9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64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42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0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118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70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01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366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45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027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76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078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30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2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707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94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424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32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66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06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10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079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752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03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894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78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214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640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49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82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14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651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544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77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302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735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72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59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904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8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805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855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50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661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366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57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885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799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418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113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76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428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585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0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97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96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55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0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40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1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326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29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422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12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9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89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15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780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598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441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384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08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42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00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13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53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14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72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353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467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709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558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94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8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923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608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469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2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25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1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230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958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8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163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0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47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59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052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453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275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04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11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56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987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681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14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647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427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05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1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226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371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221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425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12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583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705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06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44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561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230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451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53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51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76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07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448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09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119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614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01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473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52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45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513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83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49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86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83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394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85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926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316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12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53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14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44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614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004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093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463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535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874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121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559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14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048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475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784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481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0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15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660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351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16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296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1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887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586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81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281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02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52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70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673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29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51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99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5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957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119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936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7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72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3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816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291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749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10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82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27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5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47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67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38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196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271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181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857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225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49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170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25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675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49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3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693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2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9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478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0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07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708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8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907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348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138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908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98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81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272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3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02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17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8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804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9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12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094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721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770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425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5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05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63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02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076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28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862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60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532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75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9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189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99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77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90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745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1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220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146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41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01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472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02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456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13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393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3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6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87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538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13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785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87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82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0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75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232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076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248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33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745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670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262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80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50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8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30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00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585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942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19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702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638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83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960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153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22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489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35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681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268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10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88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72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390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1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461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73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96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929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854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26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14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191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1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98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06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030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95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65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42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5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0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524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11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930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743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740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126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94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993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26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619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47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07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033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27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58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232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576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943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22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5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926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31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218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507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472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119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01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7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8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4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43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43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59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323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717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99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463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994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46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659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478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280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596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875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164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618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544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39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901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360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47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516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02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794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27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393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506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706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82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374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2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08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101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953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61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820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6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171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911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736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237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796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6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01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825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903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255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808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86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33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67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374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491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264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57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4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46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02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694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4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84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102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63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31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7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55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874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32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847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367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706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304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649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62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201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522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685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835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94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103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563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647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230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232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66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07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4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56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63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85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475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661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85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09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980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09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22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2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125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627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1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817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712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910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430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81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905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56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173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802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92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662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17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63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760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838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16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399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099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07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779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24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748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667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186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3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0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04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049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739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86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713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031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112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614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9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48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75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483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06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10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374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80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443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21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08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9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873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961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59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822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252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86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11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38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948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117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81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752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454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59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221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00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73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020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9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54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88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3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icitacoes@senarms.org.br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1F252B-05FD-4F27-9702-13A6D53A43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237</Words>
  <Characters>1280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PREGÃO PRESENCIAL N</vt:lpstr>
    </vt:vector>
  </TitlesOfParts>
  <Company>GOVERNO MS</Company>
  <LinksUpToDate>false</LinksUpToDate>
  <CharactersWithSpaces>1514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PREGÃO PRESENCIAL N</dc:title>
  <dc:creator>libanhes</dc:creator>
  <cp:lastModifiedBy>Brunna Roberto</cp:lastModifiedBy>
  <cp:revision>56</cp:revision>
  <cp:lastPrinted>2017-11-23T18:02:00Z</cp:lastPrinted>
  <dcterms:created xsi:type="dcterms:W3CDTF">2016-02-15T13:56:00Z</dcterms:created>
  <dcterms:modified xsi:type="dcterms:W3CDTF">2023-07-04T15:00:00Z</dcterms:modified>
</cp:coreProperties>
</file>