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B5AB993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386A49">
              <w:rPr>
                <w:rFonts w:ascii="Arial" w:hAnsi="Arial" w:cs="Arial"/>
                <w:sz w:val="28"/>
                <w:szCs w:val="28"/>
              </w:rPr>
              <w:t>053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091FB4A7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386A49">
              <w:rPr>
                <w:rFonts w:ascii="Arial" w:hAnsi="Arial" w:cs="Arial"/>
                <w:sz w:val="28"/>
                <w:szCs w:val="28"/>
              </w:rPr>
              <w:t>044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C2C7C26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386A49" w:rsidRPr="00605541">
        <w:rPr>
          <w:rFonts w:ascii="Arial" w:hAnsi="Arial" w:cs="Arial"/>
          <w:sz w:val="22"/>
          <w:szCs w:val="22"/>
        </w:rPr>
        <w:t xml:space="preserve">Contratação de pessoa jurídica para </w:t>
      </w:r>
      <w:r w:rsidR="00386A49">
        <w:rPr>
          <w:rFonts w:ascii="Arial" w:hAnsi="Arial" w:cs="Arial"/>
          <w:sz w:val="22"/>
          <w:szCs w:val="22"/>
        </w:rPr>
        <w:t>confecção</w:t>
      </w:r>
      <w:r w:rsidR="00386A49" w:rsidRPr="00605541">
        <w:rPr>
          <w:rFonts w:ascii="Arial" w:hAnsi="Arial" w:cs="Arial"/>
          <w:sz w:val="22"/>
          <w:szCs w:val="22"/>
        </w:rPr>
        <w:t xml:space="preserve"> de </w:t>
      </w:r>
      <w:r w:rsidR="00386A49" w:rsidRPr="00605541">
        <w:rPr>
          <w:rFonts w:ascii="Arial" w:hAnsi="Arial" w:cs="Arial"/>
          <w:bCs/>
          <w:sz w:val="22"/>
          <w:szCs w:val="22"/>
        </w:rPr>
        <w:t>tendas personalizadas, visando atender as demandas do</w:t>
      </w:r>
      <w:r w:rsidR="00386A49" w:rsidRPr="00605541">
        <w:rPr>
          <w:rFonts w:ascii="Arial" w:hAnsi="Arial" w:cs="Arial"/>
          <w:sz w:val="22"/>
          <w:szCs w:val="22"/>
        </w:rPr>
        <w:t xml:space="preserve"> </w:t>
      </w:r>
      <w:r w:rsidR="00386A49" w:rsidRPr="00605541">
        <w:rPr>
          <w:rFonts w:ascii="Arial" w:hAnsi="Arial" w:cs="Arial"/>
          <w:b/>
          <w:sz w:val="22"/>
          <w:szCs w:val="22"/>
        </w:rPr>
        <w:t>SENAR-AR/MS</w:t>
      </w:r>
      <w:r w:rsidR="00CD1695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771B1AF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65E62023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0B23CA7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6758613">
    <w:abstractNumId w:val="1"/>
  </w:num>
  <w:num w:numId="2" w16cid:durableId="381684392">
    <w:abstractNumId w:val="17"/>
  </w:num>
  <w:num w:numId="3" w16cid:durableId="885407363">
    <w:abstractNumId w:val="14"/>
  </w:num>
  <w:num w:numId="4" w16cid:durableId="2007244771">
    <w:abstractNumId w:val="10"/>
  </w:num>
  <w:num w:numId="5" w16cid:durableId="2083527887">
    <w:abstractNumId w:val="15"/>
  </w:num>
  <w:num w:numId="6" w16cid:durableId="492188077">
    <w:abstractNumId w:val="12"/>
  </w:num>
  <w:num w:numId="7" w16cid:durableId="37172721">
    <w:abstractNumId w:val="7"/>
  </w:num>
  <w:num w:numId="8" w16cid:durableId="585924048">
    <w:abstractNumId w:val="13"/>
  </w:num>
  <w:num w:numId="9" w16cid:durableId="2064524502">
    <w:abstractNumId w:val="8"/>
  </w:num>
  <w:num w:numId="10" w16cid:durableId="1360353671">
    <w:abstractNumId w:val="9"/>
  </w:num>
  <w:num w:numId="11" w16cid:durableId="174924103">
    <w:abstractNumId w:val="11"/>
  </w:num>
  <w:num w:numId="12" w16cid:durableId="556431434">
    <w:abstractNumId w:val="0"/>
  </w:num>
  <w:num w:numId="13" w16cid:durableId="54550691">
    <w:abstractNumId w:val="16"/>
  </w:num>
  <w:num w:numId="14" w16cid:durableId="1776704703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86A49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01E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56</cp:revision>
  <cp:lastPrinted>2017-11-23T18:02:00Z</cp:lastPrinted>
  <dcterms:created xsi:type="dcterms:W3CDTF">2016-02-15T13:56:00Z</dcterms:created>
  <dcterms:modified xsi:type="dcterms:W3CDTF">2022-09-05T12:54:00Z</dcterms:modified>
</cp:coreProperties>
</file>