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C6005">
              <w:rPr>
                <w:rFonts w:ascii="Arial" w:hAnsi="Arial" w:cs="Arial"/>
                <w:sz w:val="28"/>
                <w:szCs w:val="28"/>
              </w:rPr>
              <w:t>015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BC600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C6005">
              <w:rPr>
                <w:rFonts w:ascii="Arial" w:hAnsi="Arial" w:cs="Arial"/>
                <w:sz w:val="28"/>
                <w:szCs w:val="28"/>
              </w:rPr>
              <w:t>014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7C3C0C" w:rsidRDefault="005276F9" w:rsidP="007C3C0C">
      <w:pPr>
        <w:spacing w:before="360" w:line="360" w:lineRule="auto"/>
        <w:jc w:val="both"/>
        <w:rPr>
          <w:rFonts w:ascii="Tahoma" w:hAnsi="Tahoma" w:cs="Tahoma"/>
          <w:b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C3C0C" w:rsidRPr="00B145DF">
        <w:rPr>
          <w:rFonts w:ascii="Tahoma" w:hAnsi="Tahoma" w:cs="Tahoma"/>
          <w:b/>
        </w:rPr>
        <w:t xml:space="preserve">REGISTRO DE PREÇOS </w:t>
      </w:r>
      <w:r w:rsidR="007C3C0C" w:rsidRPr="00C37FBC">
        <w:rPr>
          <w:rFonts w:ascii="Tahoma" w:hAnsi="Tahoma" w:cs="Tahoma"/>
        </w:rPr>
        <w:t>para</w:t>
      </w:r>
      <w:r w:rsidR="007C3C0C">
        <w:rPr>
          <w:rFonts w:ascii="Tahoma" w:hAnsi="Tahoma" w:cs="Tahoma"/>
          <w:b/>
        </w:rPr>
        <w:t xml:space="preserve"> </w:t>
      </w:r>
      <w:r w:rsidR="007C3C0C">
        <w:rPr>
          <w:rFonts w:ascii="Arial" w:hAnsi="Arial" w:cs="Arial"/>
        </w:rPr>
        <w:t>a</w:t>
      </w:r>
      <w:r w:rsidR="007C3C0C">
        <w:rPr>
          <w:rFonts w:ascii="Arial" w:hAnsi="Arial" w:cs="Arial"/>
          <w:bCs/>
        </w:rPr>
        <w:t xml:space="preserve">quisição de materiais instrucionais de construção, agropecuários higiene e limpeza, visando atender as demandas dos cursos do </w:t>
      </w:r>
      <w:r w:rsidR="007C3C0C">
        <w:rPr>
          <w:rFonts w:ascii="Arial" w:hAnsi="Arial" w:cs="Arial"/>
          <w:b/>
        </w:rPr>
        <w:t>SENAR-AR/MS</w:t>
      </w:r>
      <w:r w:rsidR="007C3C0C" w:rsidRPr="00B145DF">
        <w:rPr>
          <w:rFonts w:ascii="Tahoma" w:hAnsi="Tahoma" w:cs="Tahoma"/>
          <w:b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533536" w:rsidRPr="006C4B89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7C3C0C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7C3C0C">
            <w:rPr>
              <w:rFonts w:ascii="Arial" w:hAnsi="Arial" w:cs="Arial"/>
              <w:sz w:val="18"/>
              <w:szCs w:val="20"/>
            </w:rPr>
            <w:t>041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C20F8E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2A0DC4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proofErr w:type="spellStart"/>
          <w:r w:rsidR="00145195">
            <w:rPr>
              <w:rFonts w:ascii="Arial" w:hAnsi="Arial" w:cs="Arial"/>
              <w:bCs/>
              <w:sz w:val="18"/>
              <w:szCs w:val="20"/>
            </w:rPr>
            <w:t>xxx</w:t>
          </w:r>
          <w:proofErr w:type="spellEnd"/>
          <w:r w:rsidR="00A94747" w:rsidRPr="002A0DC4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>201</w:t>
          </w:r>
          <w:r w:rsidR="00B51613">
            <w:rPr>
              <w:rFonts w:ascii="Arial" w:hAnsi="Arial" w:cs="Arial"/>
              <w:bCs/>
              <w:sz w:val="18"/>
              <w:szCs w:val="20"/>
            </w:rPr>
            <w:t>8</w:t>
          </w:r>
        </w:p>
      </w:tc>
      <w:tc>
        <w:tcPr>
          <w:tcW w:w="2934" w:type="dxa"/>
          <w:vAlign w:val="center"/>
        </w:tcPr>
        <w:p w:rsidR="009E0FA2" w:rsidRPr="009E0FA2" w:rsidRDefault="000725F7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proofErr w:type="spellStart"/>
          <w:r w:rsidR="00145195">
            <w:rPr>
              <w:rFonts w:ascii="Arial" w:hAnsi="Arial" w:cs="Arial"/>
              <w:sz w:val="18"/>
              <w:szCs w:val="20"/>
            </w:rPr>
            <w:t>xxx</w:t>
          </w:r>
          <w:proofErr w:type="spellEnd"/>
          <w:r w:rsidR="00876208" w:rsidRPr="002A0DC4">
            <w:rPr>
              <w:rFonts w:ascii="Arial" w:hAnsi="Arial" w:cs="Arial"/>
              <w:sz w:val="18"/>
              <w:szCs w:val="20"/>
            </w:rPr>
            <w:t>/201</w:t>
          </w:r>
          <w:r w:rsidR="00B51613">
            <w:rPr>
              <w:rFonts w:ascii="Arial" w:hAnsi="Arial" w:cs="Arial"/>
              <w:sz w:val="18"/>
              <w:szCs w:val="20"/>
            </w:rPr>
            <w:t>8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387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0788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3536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3C0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C6005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CDAD2-EF9A-4688-ADD9-396AF76F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45</cp:revision>
  <cp:lastPrinted>2018-02-26T17:45:00Z</cp:lastPrinted>
  <dcterms:created xsi:type="dcterms:W3CDTF">2016-02-15T13:56:00Z</dcterms:created>
  <dcterms:modified xsi:type="dcterms:W3CDTF">2018-05-11T12:27:00Z</dcterms:modified>
</cp:coreProperties>
</file>