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E1CD5">
              <w:rPr>
                <w:rFonts w:ascii="Arial" w:hAnsi="Arial" w:cs="Arial"/>
                <w:sz w:val="28"/>
                <w:szCs w:val="28"/>
              </w:rPr>
              <w:t>0</w:t>
            </w:r>
            <w:r w:rsidR="004D579A">
              <w:rPr>
                <w:rFonts w:ascii="Arial" w:hAnsi="Arial" w:cs="Arial"/>
                <w:sz w:val="28"/>
                <w:szCs w:val="28"/>
              </w:rPr>
              <w:t>28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4D579A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E2F0B">
              <w:rPr>
                <w:rFonts w:ascii="Arial" w:hAnsi="Arial" w:cs="Arial"/>
                <w:sz w:val="28"/>
                <w:szCs w:val="28"/>
              </w:rPr>
              <w:t>0</w:t>
            </w:r>
            <w:r w:rsidR="004D579A">
              <w:rPr>
                <w:rFonts w:ascii="Arial" w:hAnsi="Arial" w:cs="Arial"/>
                <w:sz w:val="28"/>
                <w:szCs w:val="28"/>
              </w:rPr>
              <w:t>23</w:t>
            </w:r>
            <w:r w:rsidR="00DE2F0B">
              <w:rPr>
                <w:rFonts w:ascii="Arial" w:hAnsi="Arial" w:cs="Arial"/>
                <w:sz w:val="28"/>
                <w:szCs w:val="28"/>
              </w:rPr>
              <w:t>/2017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B120E" w:rsidRDefault="005276F9" w:rsidP="00C85EA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4D579A" w:rsidRPr="00B77189">
        <w:rPr>
          <w:rFonts w:ascii="Arial" w:hAnsi="Arial" w:cs="Arial"/>
          <w:sz w:val="22"/>
          <w:szCs w:val="22"/>
        </w:rPr>
        <w:t xml:space="preserve">Contratação de pessoa jurídica para a confecção de camisetas, para o evento de Premiação do Programa </w:t>
      </w:r>
      <w:proofErr w:type="spellStart"/>
      <w:r w:rsidR="004D579A" w:rsidRPr="00B77189">
        <w:rPr>
          <w:rFonts w:ascii="Arial" w:hAnsi="Arial" w:cs="Arial"/>
          <w:sz w:val="22"/>
          <w:szCs w:val="22"/>
        </w:rPr>
        <w:t>Agrinho</w:t>
      </w:r>
      <w:proofErr w:type="spellEnd"/>
      <w:r w:rsidR="004D579A" w:rsidRPr="00B77189">
        <w:rPr>
          <w:rFonts w:ascii="Arial" w:hAnsi="Arial" w:cs="Arial"/>
          <w:sz w:val="22"/>
          <w:szCs w:val="22"/>
        </w:rPr>
        <w:t xml:space="preserve"> - 2017 do </w:t>
      </w:r>
      <w:r w:rsidR="004D579A" w:rsidRPr="00B77189">
        <w:rPr>
          <w:rFonts w:ascii="Arial" w:hAnsi="Arial" w:cs="Arial"/>
          <w:b/>
          <w:sz w:val="22"/>
          <w:szCs w:val="22"/>
        </w:rPr>
        <w:t>SENAR-AR/MS</w:t>
      </w:r>
    </w:p>
    <w:p w:rsidR="004D579A" w:rsidRDefault="004D579A" w:rsidP="00C85EA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D579A" w:rsidRDefault="004D579A" w:rsidP="00C85EA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4D579A" w:rsidRPr="00173E6D" w:rsidRDefault="004D579A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4D579A" w:rsidRPr="00E516B9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4D579A">
        <w:rPr>
          <w:rFonts w:ascii="Arial" w:hAnsi="Arial" w:cs="Arial"/>
          <w:b/>
          <w:color w:val="C00000"/>
          <w:sz w:val="22"/>
          <w:szCs w:val="22"/>
        </w:rPr>
        <w:t>6943</w:t>
      </w:r>
      <w:bookmarkStart w:id="0" w:name="_GoBack"/>
      <w:bookmarkEnd w:id="0"/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4D579A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0</w:t>
          </w:r>
          <w:r w:rsidR="004D579A">
            <w:rPr>
              <w:rFonts w:ascii="Arial" w:hAnsi="Arial" w:cs="Arial"/>
              <w:sz w:val="18"/>
              <w:szCs w:val="20"/>
            </w:rPr>
            <w:t>67</w:t>
          </w:r>
          <w:r w:rsidR="00DE2F0B">
            <w:rPr>
              <w:rFonts w:ascii="Arial" w:hAnsi="Arial" w:cs="Arial"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4D579A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1E1CD5">
            <w:rPr>
              <w:rFonts w:ascii="Arial" w:hAnsi="Arial" w:cs="Arial"/>
              <w:bCs/>
              <w:sz w:val="18"/>
              <w:szCs w:val="20"/>
            </w:rPr>
            <w:t>0</w:t>
          </w:r>
          <w:r w:rsidR="004D579A">
            <w:rPr>
              <w:rFonts w:ascii="Arial" w:hAnsi="Arial" w:cs="Arial"/>
              <w:bCs/>
              <w:sz w:val="18"/>
              <w:szCs w:val="20"/>
            </w:rPr>
            <w:t>28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4D579A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1E1CD5">
            <w:rPr>
              <w:rFonts w:ascii="Arial" w:hAnsi="Arial" w:cs="Arial"/>
              <w:sz w:val="18"/>
              <w:szCs w:val="20"/>
            </w:rPr>
            <w:t>0</w:t>
          </w:r>
          <w:r w:rsidR="004D579A">
            <w:rPr>
              <w:rFonts w:ascii="Arial" w:hAnsi="Arial" w:cs="Arial"/>
              <w:sz w:val="18"/>
              <w:szCs w:val="20"/>
            </w:rPr>
            <w:t>23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D5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79A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7AD7-B184-4CD6-84C2-01CD5CFE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28</cp:revision>
  <cp:lastPrinted>2016-02-18T16:37:00Z</cp:lastPrinted>
  <dcterms:created xsi:type="dcterms:W3CDTF">2016-02-15T13:56:00Z</dcterms:created>
  <dcterms:modified xsi:type="dcterms:W3CDTF">2017-07-28T13:41:00Z</dcterms:modified>
</cp:coreProperties>
</file>