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A02" w:rsidRPr="00347288" w:rsidRDefault="007A5A02">
      <w:pPr>
        <w:rPr>
          <w:rFonts w:ascii="Arial" w:hAnsi="Arial" w:cs="Arial"/>
        </w:rPr>
      </w:pPr>
    </w:p>
    <w:tbl>
      <w:tblPr>
        <w:tblW w:w="1032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328"/>
      </w:tblGrid>
      <w:tr w:rsidR="00DE0782" w:rsidRPr="00347288" w:rsidTr="00347288">
        <w:trPr>
          <w:trHeight w:val="621"/>
          <w:jc w:val="center"/>
        </w:trPr>
        <w:tc>
          <w:tcPr>
            <w:tcW w:w="10328" w:type="dxa"/>
            <w:shd w:val="clear" w:color="auto" w:fill="D9D9D9"/>
            <w:vAlign w:val="center"/>
          </w:tcPr>
          <w:p w:rsidR="00DE0782" w:rsidRPr="00347288" w:rsidRDefault="00AF0305" w:rsidP="00FD64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</w:t>
            </w:r>
            <w:r w:rsidR="00274814"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</w:t>
            </w:r>
            <w:r w:rsidR="00DE0782" w:rsidRPr="00347288">
              <w:rPr>
                <w:rFonts w:ascii="Arial" w:hAnsi="Arial" w:cs="Arial"/>
                <w:b/>
                <w:bCs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bCs/>
                <w:sz w:val="28"/>
              </w:rPr>
              <w:t>FORNECIMENTO</w:t>
            </w:r>
          </w:p>
        </w:tc>
      </w:tr>
    </w:tbl>
    <w:p w:rsidR="00DE0782" w:rsidRPr="00347288" w:rsidRDefault="00DE0782">
      <w:pPr>
        <w:rPr>
          <w:rFonts w:ascii="Arial" w:hAnsi="Arial" w:cs="Arial"/>
        </w:rPr>
      </w:pPr>
    </w:p>
    <w:tbl>
      <w:tblPr>
        <w:tblStyle w:val="Tabelacomgrade"/>
        <w:tblW w:w="10354" w:type="dxa"/>
        <w:jc w:val="center"/>
        <w:tblLook w:val="04A0" w:firstRow="1" w:lastRow="0" w:firstColumn="1" w:lastColumn="0" w:noHBand="0" w:noVBand="1"/>
      </w:tblPr>
      <w:tblGrid>
        <w:gridCol w:w="768"/>
        <w:gridCol w:w="2559"/>
        <w:gridCol w:w="349"/>
        <w:gridCol w:w="992"/>
        <w:gridCol w:w="622"/>
        <w:gridCol w:w="177"/>
        <w:gridCol w:w="84"/>
        <w:gridCol w:w="570"/>
        <w:gridCol w:w="1278"/>
        <w:gridCol w:w="424"/>
        <w:gridCol w:w="600"/>
        <w:gridCol w:w="1931"/>
      </w:tblGrid>
      <w:tr w:rsidR="007F5262" w:rsidRPr="00347288" w:rsidTr="00347288">
        <w:trPr>
          <w:trHeight w:val="726"/>
          <w:jc w:val="center"/>
        </w:trPr>
        <w:tc>
          <w:tcPr>
            <w:tcW w:w="5231" w:type="dxa"/>
            <w:gridSpan w:val="5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E0782" w:rsidRPr="00347288" w:rsidRDefault="00DE0782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noProof/>
                <w:lang w:eastAsia="pt-BR"/>
              </w:rPr>
              <w:drawing>
                <wp:inline distT="0" distB="0" distL="0" distR="0" wp14:anchorId="7F92705B" wp14:editId="2FED4553">
                  <wp:extent cx="2667000" cy="457200"/>
                  <wp:effectExtent l="0" t="0" r="0" b="0"/>
                  <wp:docPr id="3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m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1358" cy="457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3" w:type="dxa"/>
            <w:gridSpan w:val="7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:rsidR="000B75E9" w:rsidRDefault="00A757EC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:rsidTr="009111C8">
        <w:trPr>
          <w:trHeight w:val="452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E0782" w:rsidRPr="00347288" w:rsidRDefault="00DE0782" w:rsidP="000E55C4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347288">
              <w:rPr>
                <w:rFonts w:ascii="Arial" w:hAnsi="Arial" w:cs="Arial"/>
                <w:b/>
                <w:sz w:val="28"/>
              </w:rPr>
              <w:t xml:space="preserve">Nº </w:t>
            </w:r>
            <w:r w:rsidR="00AF0305" w:rsidRPr="00347288">
              <w:rPr>
                <w:rFonts w:ascii="Arial" w:hAnsi="Arial" w:cs="Arial"/>
                <w:b/>
                <w:sz w:val="28"/>
              </w:rPr>
              <w:t>XXX</w:t>
            </w:r>
            <w:r w:rsidR="00934F41" w:rsidRPr="00347288">
              <w:rPr>
                <w:rFonts w:ascii="Arial" w:hAnsi="Arial" w:cs="Arial"/>
                <w:b/>
                <w:sz w:val="28"/>
              </w:rPr>
              <w:t>/201</w:t>
            </w:r>
            <w:r w:rsidR="000E55C4">
              <w:rPr>
                <w:rFonts w:ascii="Arial" w:hAnsi="Arial" w:cs="Arial"/>
                <w:b/>
                <w:sz w:val="28"/>
              </w:rPr>
              <w:t>7</w:t>
            </w:r>
          </w:p>
        </w:tc>
      </w:tr>
      <w:tr w:rsidR="00DE0782" w:rsidRPr="00347288" w:rsidTr="009111C8">
        <w:trPr>
          <w:trHeight w:val="565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</w:tcPr>
          <w:p w:rsidR="00DE0782" w:rsidRPr="00347288" w:rsidRDefault="00DE0782" w:rsidP="000E55C4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>
              <w:rPr>
                <w:rFonts w:ascii="Arial" w:hAnsi="Arial" w:cs="Arial"/>
                <w:b/>
                <w:sz w:val="20"/>
              </w:rPr>
              <w:t>Pregão Presencial</w:t>
            </w:r>
            <w:r w:rsidR="00274814">
              <w:rPr>
                <w:rFonts w:ascii="Arial" w:hAnsi="Arial" w:cs="Arial"/>
                <w:b/>
                <w:sz w:val="20"/>
              </w:rPr>
              <w:t xml:space="preserve"> 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nº </w:t>
            </w:r>
            <w:r w:rsidR="006B5E3E">
              <w:rPr>
                <w:rFonts w:ascii="Arial" w:hAnsi="Arial" w:cs="Arial"/>
                <w:b/>
                <w:sz w:val="20"/>
              </w:rPr>
              <w:t>XXX</w:t>
            </w:r>
            <w:r w:rsidRPr="00347288">
              <w:rPr>
                <w:rFonts w:ascii="Arial" w:hAnsi="Arial" w:cs="Arial"/>
                <w:b/>
                <w:sz w:val="20"/>
              </w:rPr>
              <w:t>/201</w:t>
            </w:r>
            <w:r w:rsidR="000E55C4">
              <w:rPr>
                <w:rFonts w:ascii="Arial" w:hAnsi="Arial" w:cs="Arial"/>
                <w:b/>
                <w:sz w:val="20"/>
              </w:rPr>
              <w:t>7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:rsidTr="009111C8">
        <w:trPr>
          <w:trHeight w:val="565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AF0305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FORNECEDOR:</w:t>
            </w:r>
          </w:p>
        </w:tc>
      </w:tr>
      <w:tr w:rsidR="00934F41" w:rsidRPr="00347288" w:rsidTr="00B7325D">
        <w:trPr>
          <w:trHeight w:val="452"/>
          <w:jc w:val="center"/>
        </w:trPr>
        <w:tc>
          <w:tcPr>
            <w:tcW w:w="3398" w:type="dxa"/>
            <w:gridSpan w:val="2"/>
            <w:tcBorders>
              <w:left w:val="double" w:sz="4" w:space="0" w:color="auto"/>
            </w:tcBorders>
            <w:vAlign w:val="center"/>
          </w:tcPr>
          <w:p w:rsidR="00934F41" w:rsidRPr="00347288" w:rsidRDefault="00934F41" w:rsidP="009111C8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</w:p>
        </w:tc>
        <w:tc>
          <w:tcPr>
            <w:tcW w:w="2099" w:type="dxa"/>
            <w:gridSpan w:val="5"/>
            <w:vAlign w:val="center"/>
          </w:tcPr>
          <w:p w:rsidR="00934F41" w:rsidRPr="00347288" w:rsidRDefault="00934F41" w:rsidP="00AF0305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FPR</w:t>
            </w:r>
          </w:p>
        </w:tc>
        <w:tc>
          <w:tcPr>
            <w:tcW w:w="2302" w:type="dxa"/>
            <w:gridSpan w:val="3"/>
            <w:vAlign w:val="center"/>
          </w:tcPr>
          <w:p w:rsidR="00934F41" w:rsidRPr="00347288" w:rsidRDefault="00934F41" w:rsidP="00AF0305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PS</w:t>
            </w:r>
          </w:p>
        </w:tc>
        <w:tc>
          <w:tcPr>
            <w:tcW w:w="2555" w:type="dxa"/>
            <w:gridSpan w:val="2"/>
            <w:tcBorders>
              <w:right w:val="double" w:sz="4" w:space="0" w:color="auto"/>
            </w:tcBorders>
            <w:vAlign w:val="center"/>
          </w:tcPr>
          <w:p w:rsidR="00934F41" w:rsidRPr="00347288" w:rsidRDefault="00934F41" w:rsidP="00AF0305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PRONATEC</w:t>
            </w:r>
          </w:p>
        </w:tc>
      </w:tr>
      <w:tr w:rsidR="00DE0782" w:rsidRPr="00347288" w:rsidTr="009111C8">
        <w:trPr>
          <w:trHeight w:val="565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AF0305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:rsidTr="009111C8">
        <w:trPr>
          <w:trHeight w:val="508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81E0E" w:rsidRPr="00347288" w:rsidRDefault="00DE0782" w:rsidP="00AF0305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F0305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</w:t>
            </w:r>
            <w:r w:rsidR="003D6CD6">
              <w:rPr>
                <w:rFonts w:ascii="Arial" w:hAnsi="Arial" w:cs="Arial"/>
                <w:b/>
                <w:sz w:val="20"/>
              </w:rPr>
              <w:t>S</w:t>
            </w:r>
            <w:r w:rsidRPr="00347288">
              <w:rPr>
                <w:rFonts w:ascii="Arial" w:hAnsi="Arial" w:cs="Arial"/>
                <w:b/>
                <w:sz w:val="20"/>
              </w:rPr>
              <w:t>CRIÇÃO</w:t>
            </w:r>
            <w:r w:rsidR="00142F60">
              <w:rPr>
                <w:rFonts w:ascii="Arial" w:hAnsi="Arial" w:cs="Arial"/>
                <w:b/>
                <w:sz w:val="20"/>
              </w:rPr>
              <w:t xml:space="preserve"> – Marca/Modelo</w:t>
            </w: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F0305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9111C8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9111C8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:rsidTr="009111C8">
        <w:trPr>
          <w:trHeight w:val="454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VALOR TOTAL DA AQUISIÇÃO: R$ XXXX (XXXX)</w:t>
            </w:r>
          </w:p>
        </w:tc>
      </w:tr>
      <w:tr w:rsidR="00AF0305" w:rsidRPr="00347288" w:rsidTr="009111C8">
        <w:trPr>
          <w:trHeight w:val="454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:rsidTr="00B7325D">
        <w:trPr>
          <w:trHeight w:val="1162"/>
          <w:jc w:val="center"/>
        </w:trPr>
        <w:tc>
          <w:tcPr>
            <w:tcW w:w="5412" w:type="dxa"/>
            <w:gridSpan w:val="6"/>
            <w:tcBorders>
              <w:left w:val="double" w:sz="4" w:space="0" w:color="auto"/>
            </w:tcBorders>
          </w:tcPr>
          <w:p w:rsidR="00AF0305" w:rsidRPr="00347288" w:rsidRDefault="0066488E" w:rsidP="003D6CD6">
            <w:pPr>
              <w:spacing w:before="240" w:after="120" w:line="360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**</w:t>
            </w:r>
            <w:r w:rsidR="00AF0305" w:rsidRPr="00347288">
              <w:rPr>
                <w:rFonts w:ascii="Arial" w:hAnsi="Arial" w:cs="Arial"/>
                <w:b/>
                <w:sz w:val="20"/>
              </w:rPr>
              <w:t xml:space="preserve">Prazo </w:t>
            </w:r>
            <w:r w:rsidR="00AF0305" w:rsidRPr="00C1161F">
              <w:rPr>
                <w:rFonts w:ascii="Arial" w:hAnsi="Arial" w:cs="Arial"/>
                <w:b/>
                <w:sz w:val="20"/>
              </w:rPr>
              <w:t xml:space="preserve">de Entrega: Os </w:t>
            </w:r>
            <w:r w:rsidR="00517F66">
              <w:rPr>
                <w:rFonts w:ascii="Arial" w:hAnsi="Arial" w:cs="Arial"/>
                <w:b/>
                <w:sz w:val="20"/>
              </w:rPr>
              <w:t>materiais</w:t>
            </w:r>
            <w:r w:rsidR="00E74AFD">
              <w:rPr>
                <w:rFonts w:ascii="Arial" w:hAnsi="Arial" w:cs="Arial"/>
                <w:b/>
                <w:sz w:val="20"/>
              </w:rPr>
              <w:t>/</w:t>
            </w:r>
            <w:r w:rsidR="003D6CD6">
              <w:rPr>
                <w:rFonts w:ascii="Arial" w:hAnsi="Arial" w:cs="Arial"/>
                <w:b/>
                <w:sz w:val="20"/>
              </w:rPr>
              <w:t>produtos</w:t>
            </w:r>
            <w:r w:rsidR="00AF0305" w:rsidRPr="00C1161F">
              <w:rPr>
                <w:rFonts w:ascii="Arial" w:hAnsi="Arial" w:cs="Arial"/>
                <w:b/>
                <w:sz w:val="20"/>
              </w:rPr>
              <w:t xml:space="preserve"> deverão ser entregues em </w:t>
            </w:r>
            <w:r w:rsidR="00C1161F" w:rsidRPr="00C1161F">
              <w:rPr>
                <w:rFonts w:ascii="Arial" w:hAnsi="Arial" w:cs="Arial"/>
                <w:b/>
                <w:sz w:val="20"/>
              </w:rPr>
              <w:t xml:space="preserve">até </w:t>
            </w:r>
            <w:proofErr w:type="spellStart"/>
            <w:r w:rsidR="00C1161F" w:rsidRPr="00C1161F">
              <w:rPr>
                <w:rFonts w:ascii="Arial" w:hAnsi="Arial" w:cs="Arial"/>
                <w:b/>
                <w:sz w:val="20"/>
              </w:rPr>
              <w:t>xx</w:t>
            </w:r>
            <w:proofErr w:type="spellEnd"/>
            <w:r w:rsidR="00C1161F" w:rsidRPr="00C1161F">
              <w:rPr>
                <w:rFonts w:ascii="Arial" w:hAnsi="Arial" w:cs="Arial"/>
                <w:b/>
                <w:sz w:val="20"/>
              </w:rPr>
              <w:t xml:space="preserve"> (</w:t>
            </w:r>
            <w:proofErr w:type="spellStart"/>
            <w:r w:rsidR="009556B9" w:rsidRPr="00C1161F">
              <w:rPr>
                <w:rFonts w:ascii="Arial" w:hAnsi="Arial" w:cs="Arial"/>
                <w:b/>
                <w:sz w:val="20"/>
              </w:rPr>
              <w:t>xxx</w:t>
            </w:r>
            <w:proofErr w:type="spellEnd"/>
            <w:r w:rsidR="00AF0305" w:rsidRPr="00C1161F">
              <w:rPr>
                <w:rFonts w:ascii="Arial" w:hAnsi="Arial" w:cs="Arial"/>
                <w:b/>
                <w:sz w:val="20"/>
              </w:rPr>
              <w:t xml:space="preserve">) dias </w:t>
            </w:r>
            <w:proofErr w:type="spellStart"/>
            <w:r w:rsidR="009556B9" w:rsidRPr="00C1161F">
              <w:rPr>
                <w:rFonts w:ascii="Arial" w:hAnsi="Arial" w:cs="Arial"/>
                <w:b/>
                <w:sz w:val="20"/>
              </w:rPr>
              <w:t>xxx</w:t>
            </w:r>
            <w:proofErr w:type="spellEnd"/>
            <w:r w:rsidR="009556B9" w:rsidRPr="00C1161F">
              <w:rPr>
                <w:rFonts w:ascii="Arial" w:hAnsi="Arial" w:cs="Arial"/>
                <w:b/>
                <w:sz w:val="20"/>
              </w:rPr>
              <w:t xml:space="preserve"> </w:t>
            </w:r>
            <w:r w:rsidR="00AF0305" w:rsidRPr="00C1161F">
              <w:rPr>
                <w:rFonts w:ascii="Arial" w:hAnsi="Arial" w:cs="Arial"/>
                <w:b/>
                <w:sz w:val="20"/>
              </w:rPr>
              <w:t>contados</w:t>
            </w:r>
            <w:r w:rsidR="00AF0305" w:rsidRPr="00347288">
              <w:rPr>
                <w:rFonts w:ascii="Arial" w:hAnsi="Arial" w:cs="Arial"/>
                <w:b/>
                <w:sz w:val="20"/>
              </w:rPr>
              <w:t xml:space="preserve"> a partir do recebimento da Autorização de Fornecimento, na sede da Administração do SENAR-AR/MS</w:t>
            </w:r>
            <w:r w:rsidR="002D353B" w:rsidRPr="00347288">
              <w:rPr>
                <w:rFonts w:ascii="Arial" w:hAnsi="Arial" w:cs="Arial"/>
                <w:b/>
                <w:sz w:val="20"/>
              </w:rPr>
              <w:t>.</w:t>
            </w:r>
          </w:p>
        </w:tc>
        <w:tc>
          <w:tcPr>
            <w:tcW w:w="4942" w:type="dxa"/>
            <w:gridSpan w:val="6"/>
            <w:tcBorders>
              <w:right w:val="double" w:sz="4" w:space="0" w:color="auto"/>
            </w:tcBorders>
          </w:tcPr>
          <w:p w:rsidR="002D353B" w:rsidRPr="00347288" w:rsidRDefault="002D353B" w:rsidP="002D353B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AF0305" w:rsidRPr="00347288" w:rsidRDefault="00AF0305" w:rsidP="002D353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Campo Grande /MS</w:t>
            </w:r>
            <w:r w:rsidR="002D353B" w:rsidRPr="00347288">
              <w:rPr>
                <w:rFonts w:ascii="Arial" w:hAnsi="Arial" w:cs="Arial"/>
                <w:b/>
                <w:sz w:val="20"/>
              </w:rPr>
              <w:t xml:space="preserve">, </w:t>
            </w:r>
            <w:proofErr w:type="spellStart"/>
            <w:r w:rsidR="002D353B" w:rsidRPr="00347288">
              <w:rPr>
                <w:rFonts w:ascii="Arial" w:hAnsi="Arial" w:cs="Arial"/>
                <w:b/>
                <w:sz w:val="20"/>
              </w:rPr>
              <w:t>xx</w:t>
            </w:r>
            <w:proofErr w:type="spellEnd"/>
            <w:r w:rsidR="002D353B" w:rsidRPr="00347288">
              <w:rPr>
                <w:rFonts w:ascii="Arial" w:hAnsi="Arial" w:cs="Arial"/>
                <w:b/>
                <w:sz w:val="20"/>
              </w:rPr>
              <w:t xml:space="preserve"> de </w:t>
            </w:r>
            <w:proofErr w:type="spellStart"/>
            <w:r w:rsidR="002D353B" w:rsidRPr="00347288">
              <w:rPr>
                <w:rFonts w:ascii="Arial" w:hAnsi="Arial" w:cs="Arial"/>
                <w:b/>
                <w:sz w:val="20"/>
              </w:rPr>
              <w:t>xxxx</w:t>
            </w:r>
            <w:proofErr w:type="spellEnd"/>
            <w:r w:rsidR="002D353B" w:rsidRPr="00347288">
              <w:rPr>
                <w:rFonts w:ascii="Arial" w:hAnsi="Arial" w:cs="Arial"/>
                <w:b/>
                <w:sz w:val="20"/>
              </w:rPr>
              <w:t xml:space="preserve"> de </w:t>
            </w:r>
            <w:r w:rsidRPr="00347288">
              <w:rPr>
                <w:rFonts w:ascii="Arial" w:hAnsi="Arial" w:cs="Arial"/>
                <w:b/>
                <w:sz w:val="20"/>
              </w:rPr>
              <w:t>201</w:t>
            </w:r>
            <w:r w:rsidR="000E55C4">
              <w:rPr>
                <w:rFonts w:ascii="Arial" w:hAnsi="Arial" w:cs="Arial"/>
                <w:b/>
                <w:sz w:val="20"/>
              </w:rPr>
              <w:t>7</w:t>
            </w:r>
            <w:r w:rsidRPr="00347288">
              <w:rPr>
                <w:rFonts w:ascii="Arial" w:hAnsi="Arial" w:cs="Arial"/>
                <w:b/>
                <w:sz w:val="20"/>
              </w:rPr>
              <w:t>.</w:t>
            </w:r>
          </w:p>
          <w:p w:rsidR="002D353B" w:rsidRPr="00347288" w:rsidRDefault="002D353B" w:rsidP="002D353B">
            <w:pPr>
              <w:rPr>
                <w:rFonts w:ascii="Arial" w:hAnsi="Arial" w:cs="Arial"/>
                <w:b/>
                <w:sz w:val="20"/>
              </w:rPr>
            </w:pPr>
          </w:p>
          <w:p w:rsidR="002D353B" w:rsidRPr="00347288" w:rsidRDefault="002D353B" w:rsidP="002D353B">
            <w:pPr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Autorizado por:</w:t>
            </w:r>
            <w:bookmarkStart w:id="0" w:name="_GoBack"/>
            <w:bookmarkEnd w:id="0"/>
          </w:p>
        </w:tc>
      </w:tr>
      <w:tr w:rsidR="00AF0305" w:rsidRPr="00347288" w:rsidTr="009111C8">
        <w:trPr>
          <w:trHeight w:val="114"/>
          <w:jc w:val="center"/>
        </w:trPr>
        <w:tc>
          <w:tcPr>
            <w:tcW w:w="10354" w:type="dxa"/>
            <w:gridSpan w:val="1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AF0305" w:rsidRPr="00347288" w:rsidRDefault="00AF0305" w:rsidP="00EC6E1C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</w:rPr>
              <w:t xml:space="preserve">- - - - - - - - - - - - - - - - - - - - - - - - - - - - - - - - - - - - - - - - - - - - - - - - - - - - - - - - - - - - - - - - - - - - - - - </w:t>
            </w:r>
          </w:p>
        </w:tc>
      </w:tr>
      <w:tr w:rsidR="00AF0305" w:rsidRPr="00347288" w:rsidTr="009111C8">
        <w:trPr>
          <w:trHeight w:val="169"/>
          <w:jc w:val="center"/>
        </w:trPr>
        <w:tc>
          <w:tcPr>
            <w:tcW w:w="10354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0305" w:rsidRPr="00347288" w:rsidRDefault="00AF0305" w:rsidP="00EC6E1C">
            <w:pPr>
              <w:rPr>
                <w:rFonts w:ascii="Arial" w:hAnsi="Arial" w:cs="Arial"/>
              </w:rPr>
            </w:pPr>
          </w:p>
          <w:p w:rsidR="00AF0305" w:rsidRPr="00347288" w:rsidRDefault="00AF0305" w:rsidP="00AF0305">
            <w:pPr>
              <w:jc w:val="both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</w:rPr>
              <w:t>De acordo com as condições definidas nesta Aut</w:t>
            </w:r>
            <w:r w:rsidR="00517F66">
              <w:rPr>
                <w:rFonts w:ascii="Arial" w:hAnsi="Arial" w:cs="Arial"/>
              </w:rPr>
              <w:t>orização de Fornecimento</w:t>
            </w:r>
            <w:r w:rsidRPr="00347288">
              <w:rPr>
                <w:rFonts w:ascii="Arial" w:hAnsi="Arial" w:cs="Arial"/>
              </w:rPr>
              <w:t xml:space="preserve">, por </w:t>
            </w:r>
            <w:r w:rsidR="00517F66">
              <w:rPr>
                <w:rFonts w:ascii="Arial" w:hAnsi="Arial" w:cs="Arial"/>
              </w:rPr>
              <w:t xml:space="preserve">atenderem às disposições </w:t>
            </w:r>
            <w:r w:rsidRPr="00347288">
              <w:rPr>
                <w:rFonts w:ascii="Arial" w:hAnsi="Arial" w:cs="Arial"/>
              </w:rPr>
              <w:t>do Instrumento Convocatório e</w:t>
            </w:r>
            <w:r w:rsidR="00B7325D" w:rsidRPr="00347288">
              <w:rPr>
                <w:rFonts w:ascii="Arial" w:hAnsi="Arial" w:cs="Arial"/>
              </w:rPr>
              <w:t xml:space="preserve"> da </w:t>
            </w:r>
            <w:r w:rsidRPr="00347288">
              <w:rPr>
                <w:rFonts w:ascii="Arial" w:hAnsi="Arial" w:cs="Arial"/>
              </w:rPr>
              <w:t>Proposta de Preço</w:t>
            </w:r>
            <w:r w:rsidR="00B7325D" w:rsidRPr="00347288">
              <w:rPr>
                <w:rFonts w:ascii="Arial" w:hAnsi="Arial" w:cs="Arial"/>
              </w:rPr>
              <w:t>s</w:t>
            </w:r>
            <w:r w:rsidRPr="00347288">
              <w:rPr>
                <w:rFonts w:ascii="Arial" w:hAnsi="Arial" w:cs="Arial"/>
              </w:rPr>
              <w:t xml:space="preserve"> juntadas ao Processo.</w:t>
            </w:r>
          </w:p>
          <w:p w:rsidR="00AF0305" w:rsidRPr="00347288" w:rsidRDefault="00AF0305" w:rsidP="00EC6E1C">
            <w:pPr>
              <w:rPr>
                <w:rFonts w:ascii="Arial" w:hAnsi="Arial" w:cs="Arial"/>
              </w:rPr>
            </w:pPr>
          </w:p>
          <w:p w:rsidR="00AF0305" w:rsidRPr="00347288" w:rsidRDefault="00AF0305" w:rsidP="00EC6E1C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</w:rPr>
              <w:t xml:space="preserve">Campo Grande, MS, ______ de _______________ </w:t>
            </w:r>
            <w:proofErr w:type="spellStart"/>
            <w:r w:rsidRPr="00347288">
              <w:rPr>
                <w:rFonts w:ascii="Arial" w:hAnsi="Arial" w:cs="Arial"/>
              </w:rPr>
              <w:t>de</w:t>
            </w:r>
            <w:proofErr w:type="spellEnd"/>
            <w:r w:rsidRPr="00347288">
              <w:rPr>
                <w:rFonts w:ascii="Arial" w:hAnsi="Arial" w:cs="Arial"/>
              </w:rPr>
              <w:t xml:space="preserve"> 201</w:t>
            </w:r>
            <w:r w:rsidR="000E55C4">
              <w:rPr>
                <w:rFonts w:ascii="Arial" w:hAnsi="Arial" w:cs="Arial"/>
              </w:rPr>
              <w:t>7</w:t>
            </w:r>
            <w:r w:rsidRPr="00347288">
              <w:rPr>
                <w:rFonts w:ascii="Arial" w:hAnsi="Arial" w:cs="Arial"/>
              </w:rPr>
              <w:t>.</w:t>
            </w:r>
          </w:p>
          <w:p w:rsidR="00AF0305" w:rsidRPr="00347288" w:rsidRDefault="00AF0305" w:rsidP="00EC6E1C">
            <w:pPr>
              <w:rPr>
                <w:rFonts w:ascii="Arial" w:hAnsi="Arial" w:cs="Arial"/>
              </w:rPr>
            </w:pPr>
          </w:p>
          <w:p w:rsidR="00AF0305" w:rsidRPr="00347288" w:rsidRDefault="00AF0305" w:rsidP="00EC6E1C">
            <w:pPr>
              <w:rPr>
                <w:rFonts w:ascii="Arial" w:hAnsi="Arial" w:cs="Arial"/>
              </w:rPr>
            </w:pPr>
          </w:p>
          <w:p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__________________________________________</w:t>
            </w:r>
          </w:p>
          <w:p w:rsidR="00AF0305" w:rsidRPr="00347288" w:rsidRDefault="00AF0305" w:rsidP="00AF0305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Nome Legível do Responsável pelo Recebimento</w:t>
            </w:r>
          </w:p>
        </w:tc>
      </w:tr>
    </w:tbl>
    <w:p w:rsidR="00AF0305" w:rsidRPr="001873E7" w:rsidRDefault="00AF0305">
      <w:pPr>
        <w:rPr>
          <w:rFonts w:ascii="Arial" w:hAnsi="Arial" w:cs="Arial"/>
        </w:rPr>
      </w:pPr>
    </w:p>
    <w:sectPr w:rsidR="00AF0305" w:rsidRPr="001873E7" w:rsidSect="00AF0305">
      <w:headerReference w:type="default" r:id="rId10"/>
      <w:footerReference w:type="default" r:id="rId11"/>
      <w:pgSz w:w="11906" w:h="16838" w:code="9"/>
      <w:pgMar w:top="1701" w:right="1134" w:bottom="1134" w:left="1701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F41" w:rsidRDefault="00934F41" w:rsidP="00DE0782">
      <w:pPr>
        <w:spacing w:after="0" w:line="240" w:lineRule="auto"/>
      </w:pPr>
      <w:r>
        <w:separator/>
      </w:r>
    </w:p>
  </w:endnote>
  <w:end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:rsidR="00934F41" w:rsidRPr="009E0FA2" w:rsidRDefault="00C529C5" w:rsidP="00A757EC">
          <w:pPr>
            <w:pStyle w:val="Rodap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Processo </w:t>
          </w:r>
          <w:r w:rsidR="00934F41" w:rsidRPr="009E0FA2">
            <w:rPr>
              <w:rFonts w:ascii="Arial" w:hAnsi="Arial" w:cs="Arial"/>
              <w:sz w:val="18"/>
            </w:rPr>
            <w:t>nº</w:t>
          </w:r>
          <w:r w:rsidR="00934F41">
            <w:rPr>
              <w:rFonts w:ascii="Arial" w:hAnsi="Arial" w:cs="Arial"/>
              <w:sz w:val="18"/>
            </w:rPr>
            <w:t xml:space="preserve"> </w:t>
          </w:r>
          <w:r w:rsidR="00A757EC">
            <w:rPr>
              <w:rFonts w:ascii="Arial" w:hAnsi="Arial" w:cs="Arial"/>
              <w:sz w:val="18"/>
            </w:rPr>
            <w:t>058/2017</w:t>
          </w:r>
          <w:r w:rsidR="00934F41" w:rsidRPr="009E0FA2">
            <w:rPr>
              <w:rFonts w:ascii="Arial" w:hAnsi="Arial" w:cs="Arial"/>
              <w:sz w:val="18"/>
            </w:rPr>
            <w:t xml:space="preserve"> </w:t>
          </w:r>
        </w:p>
      </w:tc>
      <w:tc>
        <w:tcPr>
          <w:tcW w:w="3407" w:type="dxa"/>
          <w:vAlign w:val="center"/>
        </w:tcPr>
        <w:p w:rsidR="00934F41" w:rsidRPr="009E0FA2" w:rsidRDefault="00C529C5" w:rsidP="00A757EC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18"/>
            </w:rPr>
            <w:t>Edital nº</w:t>
          </w:r>
          <w:r w:rsidR="00934F41" w:rsidRPr="009E0FA2">
            <w:rPr>
              <w:rFonts w:ascii="Arial" w:hAnsi="Arial" w:cs="Arial"/>
              <w:bCs/>
              <w:sz w:val="18"/>
            </w:rPr>
            <w:t xml:space="preserve"> </w:t>
          </w:r>
          <w:r w:rsidR="00A757EC">
            <w:rPr>
              <w:rFonts w:ascii="Arial" w:hAnsi="Arial" w:cs="Arial"/>
              <w:bCs/>
              <w:sz w:val="18"/>
            </w:rPr>
            <w:t>024/2017</w:t>
          </w:r>
        </w:p>
      </w:tc>
      <w:tc>
        <w:tcPr>
          <w:tcW w:w="3408" w:type="dxa"/>
          <w:vAlign w:val="center"/>
        </w:tcPr>
        <w:p w:rsidR="00934F41" w:rsidRPr="009E0FA2" w:rsidRDefault="00A757EC" w:rsidP="00080C17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Pregão Presencial 019/2017 </w:t>
          </w:r>
        </w:p>
      </w:tc>
    </w:tr>
  </w:tbl>
  <w:p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F41" w:rsidRDefault="00934F41" w:rsidP="00DE0782">
      <w:pPr>
        <w:spacing w:after="0" w:line="240" w:lineRule="auto"/>
      </w:pPr>
      <w:r>
        <w:separator/>
      </w:r>
    </w:p>
  </w:footnote>
  <w:foot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F41" w:rsidRDefault="00934F41" w:rsidP="00DE0782">
    <w:pPr>
      <w:pStyle w:val="Cabealho"/>
      <w:jc w:val="center"/>
    </w:pPr>
    <w:r w:rsidRPr="001873E7">
      <w:rPr>
        <w:rFonts w:ascii="Arial" w:hAnsi="Arial" w:cs="Arial"/>
        <w:noProof/>
      </w:rPr>
      <w:drawing>
        <wp:inline distT="0" distB="0" distL="0" distR="0" wp14:anchorId="1FC744BF" wp14:editId="3AA5194C">
          <wp:extent cx="4000500" cy="68580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07037" cy="6869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4B5"/>
    <w:rsid w:val="0000258F"/>
    <w:rsid w:val="00012024"/>
    <w:rsid w:val="00022667"/>
    <w:rsid w:val="000717C7"/>
    <w:rsid w:val="00080C17"/>
    <w:rsid w:val="000A5A6E"/>
    <w:rsid w:val="000B75E9"/>
    <w:rsid w:val="000C56D9"/>
    <w:rsid w:val="000E55C4"/>
    <w:rsid w:val="000F1C83"/>
    <w:rsid w:val="000F6663"/>
    <w:rsid w:val="00122B54"/>
    <w:rsid w:val="00142F60"/>
    <w:rsid w:val="00185ED6"/>
    <w:rsid w:val="001873E7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D5D56"/>
    <w:rsid w:val="003D6CD6"/>
    <w:rsid w:val="003E59F3"/>
    <w:rsid w:val="004356C5"/>
    <w:rsid w:val="004843E6"/>
    <w:rsid w:val="00502B53"/>
    <w:rsid w:val="00517F66"/>
    <w:rsid w:val="00553AA2"/>
    <w:rsid w:val="005B2EE8"/>
    <w:rsid w:val="005B4F88"/>
    <w:rsid w:val="00641C25"/>
    <w:rsid w:val="0066488E"/>
    <w:rsid w:val="00682BBF"/>
    <w:rsid w:val="006B5E3E"/>
    <w:rsid w:val="006D1E3B"/>
    <w:rsid w:val="006E3816"/>
    <w:rsid w:val="00791633"/>
    <w:rsid w:val="00795D6F"/>
    <w:rsid w:val="007A5A02"/>
    <w:rsid w:val="007C47CD"/>
    <w:rsid w:val="007F5262"/>
    <w:rsid w:val="00806026"/>
    <w:rsid w:val="00864317"/>
    <w:rsid w:val="00881E0E"/>
    <w:rsid w:val="008F24A7"/>
    <w:rsid w:val="009111C8"/>
    <w:rsid w:val="009157EC"/>
    <w:rsid w:val="00934F41"/>
    <w:rsid w:val="009556B9"/>
    <w:rsid w:val="009832CC"/>
    <w:rsid w:val="0098666F"/>
    <w:rsid w:val="009F299A"/>
    <w:rsid w:val="00A07136"/>
    <w:rsid w:val="00A2760B"/>
    <w:rsid w:val="00A3366F"/>
    <w:rsid w:val="00A54E00"/>
    <w:rsid w:val="00A73064"/>
    <w:rsid w:val="00A757EC"/>
    <w:rsid w:val="00AE3794"/>
    <w:rsid w:val="00AF0305"/>
    <w:rsid w:val="00B016D7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D304B5"/>
    <w:rsid w:val="00D53F53"/>
    <w:rsid w:val="00D721E7"/>
    <w:rsid w:val="00DE0782"/>
    <w:rsid w:val="00E13419"/>
    <w:rsid w:val="00E15E8D"/>
    <w:rsid w:val="00E35CB3"/>
    <w:rsid w:val="00E55104"/>
    <w:rsid w:val="00E74AFD"/>
    <w:rsid w:val="00EB618D"/>
    <w:rsid w:val="00ED3AC3"/>
    <w:rsid w:val="00F078E6"/>
    <w:rsid w:val="00F31A16"/>
    <w:rsid w:val="00FC3CBE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7DC43-C373-496D-9EB0-A2157E32E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252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19</cp:revision>
  <cp:lastPrinted>2017-06-22T13:31:00Z</cp:lastPrinted>
  <dcterms:created xsi:type="dcterms:W3CDTF">2016-02-05T19:13:00Z</dcterms:created>
  <dcterms:modified xsi:type="dcterms:W3CDTF">2017-06-22T13:31:00Z</dcterms:modified>
</cp:coreProperties>
</file>