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76F9" w:rsidRDefault="005276F9" w:rsidP="00143C7E">
      <w:pPr>
        <w:pStyle w:val="Corpodetexto"/>
        <w:spacing w:line="360" w:lineRule="auto"/>
        <w:jc w:val="left"/>
        <w:rPr>
          <w:rFonts w:ascii="Arial" w:hAnsi="Arial" w:cs="Arial"/>
          <w:szCs w:val="24"/>
        </w:rPr>
      </w:pPr>
    </w:p>
    <w:tbl>
      <w:tblPr>
        <w:tblStyle w:val="Tabelacomgrad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184"/>
      </w:tblGrid>
      <w:tr w:rsidR="00EF26E2" w:rsidTr="00311649">
        <w:trPr>
          <w:trHeight w:val="680"/>
        </w:trPr>
        <w:tc>
          <w:tcPr>
            <w:tcW w:w="9184" w:type="dxa"/>
            <w:shd w:val="clear" w:color="auto" w:fill="D9D9D9" w:themeFill="background1" w:themeFillShade="D9"/>
            <w:vAlign w:val="center"/>
          </w:tcPr>
          <w:p w:rsidR="001E7351" w:rsidRDefault="001E7351" w:rsidP="001E7351">
            <w:pPr>
              <w:pStyle w:val="Corpodetexto"/>
              <w:rPr>
                <w:rFonts w:ascii="Arial" w:hAnsi="Arial" w:cs="Arial"/>
                <w:sz w:val="28"/>
                <w:szCs w:val="28"/>
              </w:rPr>
            </w:pPr>
            <w:r w:rsidRPr="001E7351">
              <w:rPr>
                <w:rFonts w:ascii="Arial" w:hAnsi="Arial" w:cs="Arial"/>
                <w:sz w:val="28"/>
                <w:szCs w:val="28"/>
              </w:rPr>
              <w:t xml:space="preserve">RECIBO DE RETIRADA DO </w:t>
            </w:r>
            <w:r w:rsidR="002E62D2">
              <w:rPr>
                <w:rFonts w:ascii="Arial" w:hAnsi="Arial" w:cs="Arial"/>
                <w:sz w:val="28"/>
                <w:szCs w:val="28"/>
              </w:rPr>
              <w:t xml:space="preserve">EDITAL Nº </w:t>
            </w:r>
            <w:r w:rsidR="003B1502">
              <w:rPr>
                <w:rFonts w:ascii="Arial" w:hAnsi="Arial" w:cs="Arial"/>
                <w:sz w:val="28"/>
                <w:szCs w:val="28"/>
              </w:rPr>
              <w:t>0</w:t>
            </w:r>
            <w:r w:rsidR="00A837E7">
              <w:rPr>
                <w:rFonts w:ascii="Arial" w:hAnsi="Arial" w:cs="Arial"/>
                <w:sz w:val="28"/>
                <w:szCs w:val="28"/>
              </w:rPr>
              <w:t>14</w:t>
            </w:r>
            <w:r w:rsidR="00EF26E2" w:rsidRPr="00EF26E2">
              <w:rPr>
                <w:rFonts w:ascii="Arial" w:hAnsi="Arial" w:cs="Arial"/>
                <w:sz w:val="28"/>
                <w:szCs w:val="28"/>
              </w:rPr>
              <w:t>/201</w:t>
            </w:r>
            <w:r w:rsidR="00A837E7">
              <w:rPr>
                <w:rFonts w:ascii="Arial" w:hAnsi="Arial" w:cs="Arial"/>
                <w:sz w:val="28"/>
                <w:szCs w:val="28"/>
              </w:rPr>
              <w:t>7</w:t>
            </w:r>
          </w:p>
          <w:p w:rsidR="001E7351" w:rsidRPr="001E7351" w:rsidRDefault="002E62D2" w:rsidP="00A837E7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PREGÃO PRESENCIAL Nº </w:t>
            </w:r>
            <w:r w:rsidR="00A837E7">
              <w:rPr>
                <w:rFonts w:ascii="Arial" w:hAnsi="Arial" w:cs="Arial"/>
                <w:sz w:val="28"/>
                <w:szCs w:val="28"/>
              </w:rPr>
              <w:t>012/2017</w:t>
            </w:r>
          </w:p>
        </w:tc>
      </w:tr>
    </w:tbl>
    <w:p w:rsidR="00EF26E2" w:rsidRPr="004A686F" w:rsidRDefault="00EF26E2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p w:rsidR="001E7351" w:rsidRDefault="001E7351" w:rsidP="00C85EA1">
      <w:pPr>
        <w:spacing w:line="360" w:lineRule="auto"/>
        <w:jc w:val="both"/>
        <w:rPr>
          <w:rFonts w:ascii="Arial" w:hAnsi="Arial" w:cs="Arial"/>
        </w:rPr>
      </w:pPr>
    </w:p>
    <w:p w:rsidR="00A837E7" w:rsidRDefault="005276F9" w:rsidP="00A837E7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837E7">
        <w:rPr>
          <w:rFonts w:ascii="Arial" w:hAnsi="Arial" w:cs="Arial"/>
          <w:b/>
          <w:sz w:val="22"/>
          <w:szCs w:val="22"/>
        </w:rPr>
        <w:t xml:space="preserve">OBJETO: </w:t>
      </w:r>
      <w:r w:rsidR="00A837E7" w:rsidRPr="0077386E">
        <w:rPr>
          <w:rFonts w:ascii="Arial" w:hAnsi="Arial" w:cs="Arial"/>
          <w:sz w:val="22"/>
          <w:szCs w:val="22"/>
        </w:rPr>
        <w:t xml:space="preserve">Aquisição de máquinas de costura e materiais de aviamentos para atender as demandas dos cursos do </w:t>
      </w:r>
      <w:r w:rsidR="00A837E7" w:rsidRPr="00A837E7">
        <w:rPr>
          <w:rFonts w:ascii="Arial" w:hAnsi="Arial" w:cs="Arial"/>
          <w:b/>
          <w:sz w:val="22"/>
          <w:szCs w:val="22"/>
        </w:rPr>
        <w:t>SENAR- AR/MS.</w:t>
      </w:r>
    </w:p>
    <w:p w:rsidR="004C0C81" w:rsidRPr="00A837E7" w:rsidRDefault="004C0C81" w:rsidP="00A837E7">
      <w:pPr>
        <w:tabs>
          <w:tab w:val="left" w:pos="567"/>
        </w:tabs>
        <w:spacing w:before="120" w:line="360" w:lineRule="auto"/>
        <w:jc w:val="both"/>
        <w:rPr>
          <w:rFonts w:ascii="Arial" w:hAnsi="Arial" w:cs="Arial"/>
          <w:sz w:val="22"/>
          <w:szCs w:val="22"/>
        </w:rPr>
      </w:pPr>
    </w:p>
    <w:p w:rsidR="00CD15D8" w:rsidRPr="00173E6D" w:rsidRDefault="00CD15D8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6B120E" w:rsidRPr="00173E6D" w:rsidRDefault="003B4904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color w:val="000000"/>
          <w:sz w:val="22"/>
          <w:szCs w:val="22"/>
        </w:rPr>
        <w:t xml:space="preserve"> </w:t>
      </w:r>
    </w:p>
    <w:tbl>
      <w:tblPr>
        <w:tblStyle w:val="Tabelacomgrade"/>
        <w:tblW w:w="93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6649"/>
      </w:tblGrid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Razão Social da Licitante: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CNPJ: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Endereço Completo: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Telefone(s):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6D2307" w:rsidP="006D2307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D020E5" w:rsidRPr="00173E6D">
              <w:rPr>
                <w:rFonts w:ascii="Arial" w:hAnsi="Arial" w:cs="Arial"/>
                <w:sz w:val="22"/>
                <w:szCs w:val="22"/>
              </w:rPr>
              <w:t>-mail: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1E7351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Responsável para</w:t>
            </w:r>
          </w:p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Contato: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</w:tbl>
    <w:p w:rsidR="0025758F" w:rsidRPr="00173E6D" w:rsidRDefault="0025758F" w:rsidP="0083646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5276F9" w:rsidRPr="00173E6D" w:rsidRDefault="00824B22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RECEBI O EDITAL </w:t>
      </w:r>
      <w:r w:rsidR="005276F9" w:rsidRPr="00173E6D">
        <w:rPr>
          <w:rFonts w:ascii="Arial" w:hAnsi="Arial" w:cs="Arial"/>
          <w:b w:val="0"/>
          <w:sz w:val="22"/>
          <w:szCs w:val="22"/>
        </w:rPr>
        <w:t>ACIMA MENCIONADO.</w:t>
      </w:r>
    </w:p>
    <w:p w:rsidR="008A4408" w:rsidRPr="00173E6D" w:rsidRDefault="008A4408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25758F" w:rsidRPr="00173E6D" w:rsidRDefault="0025758F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5276F9" w:rsidRPr="00173E6D" w:rsidRDefault="005276F9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EM: 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___/201</w:t>
      </w:r>
      <w:r w:rsidR="00A837E7">
        <w:rPr>
          <w:rFonts w:ascii="Arial" w:hAnsi="Arial" w:cs="Arial"/>
          <w:b w:val="0"/>
          <w:sz w:val="22"/>
          <w:szCs w:val="22"/>
        </w:rPr>
        <w:t>7</w:t>
      </w:r>
      <w:r w:rsidR="00876208" w:rsidRPr="00173E6D">
        <w:rPr>
          <w:rFonts w:ascii="Arial" w:hAnsi="Arial" w:cs="Arial"/>
          <w:b w:val="0"/>
          <w:sz w:val="22"/>
          <w:szCs w:val="22"/>
        </w:rPr>
        <w:t>.</w:t>
      </w:r>
    </w:p>
    <w:p w:rsidR="009A5567" w:rsidRPr="00173E6D" w:rsidRDefault="009A5567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9A5567" w:rsidRPr="00173E6D" w:rsidRDefault="00B11D81" w:rsidP="00B11D81">
      <w:pPr>
        <w:pStyle w:val="Corpodetexto"/>
        <w:tabs>
          <w:tab w:val="left" w:pos="5205"/>
        </w:tabs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ab/>
      </w:r>
    </w:p>
    <w:p w:rsidR="00266164" w:rsidRPr="00173E6D" w:rsidRDefault="005276F9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_______</w:t>
      </w:r>
      <w:r w:rsidR="001E7351" w:rsidRPr="00173E6D">
        <w:rPr>
          <w:rFonts w:ascii="Arial" w:hAnsi="Arial" w:cs="Arial"/>
          <w:b w:val="0"/>
          <w:sz w:val="22"/>
          <w:szCs w:val="22"/>
        </w:rPr>
        <w:t>___________________________</w:t>
      </w:r>
      <w:r w:rsidRPr="00173E6D">
        <w:rPr>
          <w:rFonts w:ascii="Arial" w:hAnsi="Arial" w:cs="Arial"/>
          <w:b w:val="0"/>
          <w:sz w:val="22"/>
          <w:szCs w:val="22"/>
        </w:rPr>
        <w:t>___</w:t>
      </w:r>
    </w:p>
    <w:p w:rsidR="00B13F51" w:rsidRPr="00173E6D" w:rsidRDefault="009A5567" w:rsidP="00266164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Assinatura</w:t>
      </w:r>
      <w:r w:rsidR="001E7351" w:rsidRPr="00173E6D">
        <w:rPr>
          <w:rFonts w:ascii="Arial" w:hAnsi="Arial" w:cs="Arial"/>
          <w:b w:val="0"/>
          <w:sz w:val="22"/>
          <w:szCs w:val="22"/>
        </w:rPr>
        <w:t xml:space="preserve"> (Nome Legível)</w:t>
      </w:r>
    </w:p>
    <w:p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:rsidR="001E7351" w:rsidRPr="00173E6D" w:rsidRDefault="001E7351" w:rsidP="001E7351">
      <w:pPr>
        <w:tabs>
          <w:tab w:val="left" w:pos="7065"/>
        </w:tabs>
        <w:spacing w:line="360" w:lineRule="auto"/>
        <w:rPr>
          <w:rFonts w:ascii="Arial" w:hAnsi="Arial" w:cs="Arial"/>
          <w:sz w:val="22"/>
          <w:szCs w:val="22"/>
        </w:rPr>
      </w:pPr>
    </w:p>
    <w:p w:rsidR="001E7351" w:rsidRPr="00173E6D" w:rsidRDefault="001E7351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color w:val="C00000"/>
          <w:sz w:val="22"/>
          <w:szCs w:val="22"/>
        </w:rPr>
      </w:pPr>
      <w:r w:rsidRPr="00173E6D">
        <w:rPr>
          <w:rFonts w:ascii="Arial" w:hAnsi="Arial" w:cs="Arial"/>
          <w:b/>
          <w:color w:val="C00000"/>
          <w:sz w:val="22"/>
          <w:szCs w:val="22"/>
        </w:rPr>
        <w:t>INSTRUÇÃO:</w:t>
      </w:r>
    </w:p>
    <w:p w:rsidR="005276F9" w:rsidRPr="00173E6D" w:rsidRDefault="001E7351" w:rsidP="00EE4D1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b/>
          <w:color w:val="C00000"/>
          <w:sz w:val="22"/>
          <w:szCs w:val="22"/>
        </w:rPr>
        <w:t xml:space="preserve">ESTE DOCUMENTO DEVERÁ SER PREENCHIDO E ENVIADO PARA O E-MAIL </w:t>
      </w:r>
      <w:hyperlink r:id="rId8" w:history="1">
        <w:r w:rsidR="00380434" w:rsidRPr="00CA4B04">
          <w:rPr>
            <w:rStyle w:val="Hyperlink"/>
            <w:rFonts w:ascii="Arial" w:hAnsi="Arial" w:cs="Arial"/>
            <w:sz w:val="22"/>
            <w:szCs w:val="22"/>
          </w:rPr>
          <w:t>lorene@senarms.org.br</w:t>
        </w:r>
      </w:hyperlink>
      <w:r w:rsidRPr="00173E6D">
        <w:rPr>
          <w:rFonts w:ascii="Arial" w:hAnsi="Arial" w:cs="Arial"/>
          <w:b/>
          <w:color w:val="C00000"/>
          <w:sz w:val="22"/>
          <w:szCs w:val="22"/>
        </w:rPr>
        <w:t xml:space="preserve"> OU </w:t>
      </w:r>
      <w:r w:rsidR="00F46FFA" w:rsidRPr="00173E6D">
        <w:rPr>
          <w:rFonts w:ascii="Arial" w:hAnsi="Arial" w:cs="Arial"/>
          <w:b/>
          <w:color w:val="C00000"/>
          <w:sz w:val="22"/>
          <w:szCs w:val="22"/>
        </w:rPr>
        <w:t>POR MEIO DO FAX Nº (</w:t>
      </w:r>
      <w:r w:rsidRPr="00173E6D">
        <w:rPr>
          <w:rFonts w:ascii="Arial" w:hAnsi="Arial" w:cs="Arial"/>
          <w:b/>
          <w:color w:val="C00000"/>
          <w:sz w:val="22"/>
          <w:szCs w:val="22"/>
        </w:rPr>
        <w:t>67) 3320-</w:t>
      </w:r>
      <w:r w:rsidR="00380434">
        <w:rPr>
          <w:rFonts w:ascii="Arial" w:hAnsi="Arial" w:cs="Arial"/>
          <w:b/>
          <w:color w:val="C00000"/>
          <w:sz w:val="22"/>
          <w:szCs w:val="22"/>
        </w:rPr>
        <w:t>9736</w:t>
      </w:r>
      <w:bookmarkStart w:id="0" w:name="_GoBack"/>
      <w:bookmarkEnd w:id="0"/>
      <w:r w:rsidRPr="00173E6D">
        <w:rPr>
          <w:rFonts w:ascii="Arial" w:hAnsi="Arial" w:cs="Arial"/>
          <w:b/>
          <w:color w:val="C00000"/>
          <w:sz w:val="22"/>
          <w:szCs w:val="22"/>
        </w:rPr>
        <w:t>.</w:t>
      </w:r>
    </w:p>
    <w:sectPr w:rsidR="005276F9" w:rsidRPr="00173E6D" w:rsidSect="009E0FA2">
      <w:headerReference w:type="default" r:id="rId9"/>
      <w:footerReference w:type="default" r:id="rId10"/>
      <w:pgSz w:w="11905" w:h="16837" w:code="9"/>
      <w:pgMar w:top="1701" w:right="1134" w:bottom="1134" w:left="1701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3726" w:rsidRDefault="00B93726">
      <w:r>
        <w:separator/>
      </w:r>
    </w:p>
  </w:endnote>
  <w:endnote w:type="continuationSeparator" w:id="0">
    <w:p w:rsidR="00B93726" w:rsidRDefault="00B937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468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09"/>
      <w:gridCol w:w="3325"/>
      <w:gridCol w:w="2934"/>
    </w:tblGrid>
    <w:tr w:rsidR="009E0FA2" w:rsidRPr="009E0FA2" w:rsidTr="00B7101D">
      <w:trPr>
        <w:cantSplit/>
        <w:trHeight w:val="270"/>
        <w:jc w:val="center"/>
      </w:trPr>
      <w:tc>
        <w:tcPr>
          <w:tcW w:w="3209" w:type="dxa"/>
          <w:vAlign w:val="center"/>
        </w:tcPr>
        <w:p w:rsidR="009E0FA2" w:rsidRPr="003B1502" w:rsidRDefault="00A94747" w:rsidP="00A837E7">
          <w:pPr>
            <w:pStyle w:val="Rodap"/>
            <w:rPr>
              <w:rFonts w:ascii="Arial" w:hAnsi="Arial" w:cs="Arial"/>
              <w:sz w:val="18"/>
              <w:szCs w:val="20"/>
            </w:rPr>
          </w:pPr>
          <w:r w:rsidRPr="003B1502">
            <w:rPr>
              <w:rFonts w:ascii="Arial" w:hAnsi="Arial" w:cs="Arial"/>
              <w:sz w:val="18"/>
              <w:szCs w:val="20"/>
            </w:rPr>
            <w:t xml:space="preserve">Processo </w:t>
          </w:r>
          <w:r w:rsidR="009E0FA2" w:rsidRPr="003B1502">
            <w:rPr>
              <w:rFonts w:ascii="Arial" w:hAnsi="Arial" w:cs="Arial"/>
              <w:sz w:val="18"/>
              <w:szCs w:val="20"/>
            </w:rPr>
            <w:t xml:space="preserve">nº </w:t>
          </w:r>
          <w:r w:rsidR="00A837E7">
            <w:rPr>
              <w:rFonts w:ascii="Arial" w:hAnsi="Arial" w:cs="Arial"/>
              <w:sz w:val="18"/>
              <w:szCs w:val="20"/>
            </w:rPr>
            <w:t>035/2017</w:t>
          </w:r>
          <w:r w:rsidR="009E0FA2" w:rsidRPr="003B1502">
            <w:rPr>
              <w:rFonts w:ascii="Arial" w:hAnsi="Arial" w:cs="Arial"/>
              <w:sz w:val="18"/>
              <w:szCs w:val="20"/>
            </w:rPr>
            <w:t xml:space="preserve"> </w:t>
          </w:r>
        </w:p>
      </w:tc>
      <w:tc>
        <w:tcPr>
          <w:tcW w:w="3325" w:type="dxa"/>
          <w:vAlign w:val="center"/>
        </w:tcPr>
        <w:p w:rsidR="009E0FA2" w:rsidRPr="003B1502" w:rsidRDefault="00C20F8E" w:rsidP="00A837E7">
          <w:pPr>
            <w:pStyle w:val="Rodap"/>
            <w:jc w:val="center"/>
            <w:rPr>
              <w:rFonts w:ascii="Arial" w:hAnsi="Arial" w:cs="Arial"/>
              <w:bCs/>
              <w:sz w:val="18"/>
              <w:szCs w:val="20"/>
            </w:rPr>
          </w:pPr>
          <w:r w:rsidRPr="003B1502">
            <w:rPr>
              <w:rFonts w:ascii="Arial" w:hAnsi="Arial" w:cs="Arial"/>
              <w:bCs/>
              <w:sz w:val="18"/>
              <w:szCs w:val="20"/>
            </w:rPr>
            <w:t xml:space="preserve">Edital </w:t>
          </w:r>
          <w:r w:rsidR="009E0FA2" w:rsidRPr="003B1502">
            <w:rPr>
              <w:rFonts w:ascii="Arial" w:hAnsi="Arial" w:cs="Arial"/>
              <w:bCs/>
              <w:sz w:val="18"/>
              <w:szCs w:val="20"/>
            </w:rPr>
            <w:t xml:space="preserve">nº </w:t>
          </w:r>
          <w:r w:rsidR="00A837E7">
            <w:rPr>
              <w:rFonts w:ascii="Arial" w:hAnsi="Arial" w:cs="Arial"/>
              <w:bCs/>
              <w:sz w:val="18"/>
              <w:szCs w:val="20"/>
            </w:rPr>
            <w:t>014/2017</w:t>
          </w:r>
        </w:p>
      </w:tc>
      <w:tc>
        <w:tcPr>
          <w:tcW w:w="2934" w:type="dxa"/>
          <w:vAlign w:val="center"/>
        </w:tcPr>
        <w:p w:rsidR="009E0FA2" w:rsidRPr="009E0FA2" w:rsidRDefault="000725F7" w:rsidP="00A837E7">
          <w:pPr>
            <w:pStyle w:val="Rodap"/>
            <w:jc w:val="right"/>
            <w:rPr>
              <w:rFonts w:ascii="Arial" w:hAnsi="Arial" w:cs="Arial"/>
              <w:sz w:val="18"/>
              <w:szCs w:val="20"/>
            </w:rPr>
          </w:pPr>
          <w:r w:rsidRPr="003B1502">
            <w:rPr>
              <w:rFonts w:ascii="Arial" w:hAnsi="Arial" w:cs="Arial"/>
              <w:sz w:val="18"/>
              <w:szCs w:val="20"/>
            </w:rPr>
            <w:t xml:space="preserve">Pregão Presencial </w:t>
          </w:r>
          <w:r w:rsidR="009E0FA2" w:rsidRPr="003B1502">
            <w:rPr>
              <w:rFonts w:ascii="Arial" w:hAnsi="Arial" w:cs="Arial"/>
              <w:sz w:val="18"/>
              <w:szCs w:val="20"/>
            </w:rPr>
            <w:t xml:space="preserve">nº </w:t>
          </w:r>
          <w:r w:rsidR="00A837E7">
            <w:rPr>
              <w:rFonts w:ascii="Arial" w:hAnsi="Arial" w:cs="Arial"/>
              <w:sz w:val="18"/>
              <w:szCs w:val="20"/>
            </w:rPr>
            <w:t>012/2017</w:t>
          </w:r>
        </w:p>
      </w:tc>
    </w:tr>
  </w:tbl>
  <w:p w:rsidR="009D5519" w:rsidRDefault="009D5519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3726" w:rsidRDefault="00B93726">
      <w:r>
        <w:separator/>
      </w:r>
    </w:p>
  </w:footnote>
  <w:footnote w:type="continuationSeparator" w:id="0">
    <w:p w:rsidR="00B93726" w:rsidRDefault="00B937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2188" w:rsidRDefault="006C2188" w:rsidP="00AF744B">
    <w:pPr>
      <w:pStyle w:val="Cabealho"/>
      <w:jc w:val="center"/>
    </w:pPr>
    <w:r>
      <w:rPr>
        <w:noProof/>
      </w:rPr>
      <w:drawing>
        <wp:inline distT="0" distB="0" distL="0" distR="0" wp14:anchorId="5CB3AE2A" wp14:editId="742D65BC">
          <wp:extent cx="4068765" cy="797442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ENAR M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67607" cy="7972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E0A1E" w:rsidRPr="004B75E3" w:rsidRDefault="000E0A1E" w:rsidP="00AF744B">
    <w:pPr>
      <w:pStyle w:val="Cabealho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>
    <w:nsid w:val="1E782647"/>
    <w:multiLevelType w:val="multilevel"/>
    <w:tmpl w:val="36F25EB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2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7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8"/>
  </w:num>
  <w:num w:numId="3">
    <w:abstractNumId w:val="15"/>
  </w:num>
  <w:num w:numId="4">
    <w:abstractNumId w:val="11"/>
  </w:num>
  <w:num w:numId="5">
    <w:abstractNumId w:val="16"/>
  </w:num>
  <w:num w:numId="6">
    <w:abstractNumId w:val="13"/>
  </w:num>
  <w:num w:numId="7">
    <w:abstractNumId w:val="8"/>
  </w:num>
  <w:num w:numId="8">
    <w:abstractNumId w:val="14"/>
  </w:num>
  <w:num w:numId="9">
    <w:abstractNumId w:val="9"/>
  </w:num>
  <w:num w:numId="10">
    <w:abstractNumId w:val="10"/>
  </w:num>
  <w:num w:numId="11">
    <w:abstractNumId w:val="12"/>
  </w:num>
  <w:num w:numId="12">
    <w:abstractNumId w:val="0"/>
  </w:num>
  <w:num w:numId="13">
    <w:abstractNumId w:val="17"/>
  </w:num>
  <w:num w:numId="14">
    <w:abstractNumId w:val="6"/>
  </w:num>
  <w:num w:numId="15">
    <w:abstractNumId w:val="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3117"/>
    <w:rsid w:val="000007EB"/>
    <w:rsid w:val="00000FC4"/>
    <w:rsid w:val="000012D4"/>
    <w:rsid w:val="00005A8F"/>
    <w:rsid w:val="00005EFB"/>
    <w:rsid w:val="000073F8"/>
    <w:rsid w:val="00010D72"/>
    <w:rsid w:val="00014449"/>
    <w:rsid w:val="0001703E"/>
    <w:rsid w:val="000175B2"/>
    <w:rsid w:val="000204A3"/>
    <w:rsid w:val="00021C32"/>
    <w:rsid w:val="000225A8"/>
    <w:rsid w:val="00023CC3"/>
    <w:rsid w:val="000257C6"/>
    <w:rsid w:val="0002778A"/>
    <w:rsid w:val="00036B4F"/>
    <w:rsid w:val="00037F52"/>
    <w:rsid w:val="000402F0"/>
    <w:rsid w:val="0004053A"/>
    <w:rsid w:val="00041F3E"/>
    <w:rsid w:val="00042D2F"/>
    <w:rsid w:val="00043DE3"/>
    <w:rsid w:val="00045D1F"/>
    <w:rsid w:val="00050AF7"/>
    <w:rsid w:val="00055273"/>
    <w:rsid w:val="000556A8"/>
    <w:rsid w:val="00060CC8"/>
    <w:rsid w:val="00061F5E"/>
    <w:rsid w:val="00062093"/>
    <w:rsid w:val="0006279D"/>
    <w:rsid w:val="000708F3"/>
    <w:rsid w:val="00070D5B"/>
    <w:rsid w:val="000725F7"/>
    <w:rsid w:val="00073DB3"/>
    <w:rsid w:val="00077269"/>
    <w:rsid w:val="00081870"/>
    <w:rsid w:val="0009184E"/>
    <w:rsid w:val="0009219F"/>
    <w:rsid w:val="000925EE"/>
    <w:rsid w:val="00092BF1"/>
    <w:rsid w:val="000939A7"/>
    <w:rsid w:val="00093C68"/>
    <w:rsid w:val="000A21E2"/>
    <w:rsid w:val="000A3C72"/>
    <w:rsid w:val="000A4A92"/>
    <w:rsid w:val="000A4C9D"/>
    <w:rsid w:val="000A512C"/>
    <w:rsid w:val="000A61F8"/>
    <w:rsid w:val="000B0C7B"/>
    <w:rsid w:val="000B58E2"/>
    <w:rsid w:val="000B5B97"/>
    <w:rsid w:val="000B5D57"/>
    <w:rsid w:val="000B77B7"/>
    <w:rsid w:val="000C2144"/>
    <w:rsid w:val="000C2500"/>
    <w:rsid w:val="000C37C2"/>
    <w:rsid w:val="000C4292"/>
    <w:rsid w:val="000C430F"/>
    <w:rsid w:val="000C5BEC"/>
    <w:rsid w:val="000D066D"/>
    <w:rsid w:val="000D1201"/>
    <w:rsid w:val="000D17C5"/>
    <w:rsid w:val="000D3DFF"/>
    <w:rsid w:val="000D5F40"/>
    <w:rsid w:val="000D6153"/>
    <w:rsid w:val="000E0A1E"/>
    <w:rsid w:val="000E1208"/>
    <w:rsid w:val="000E73E1"/>
    <w:rsid w:val="000F1B98"/>
    <w:rsid w:val="000F42A4"/>
    <w:rsid w:val="000F53BE"/>
    <w:rsid w:val="000F592F"/>
    <w:rsid w:val="001005EA"/>
    <w:rsid w:val="00105C59"/>
    <w:rsid w:val="00106F08"/>
    <w:rsid w:val="00107F70"/>
    <w:rsid w:val="00111A9D"/>
    <w:rsid w:val="0011342E"/>
    <w:rsid w:val="00115A29"/>
    <w:rsid w:val="001234FB"/>
    <w:rsid w:val="001268A6"/>
    <w:rsid w:val="001301EB"/>
    <w:rsid w:val="00130655"/>
    <w:rsid w:val="00130DBE"/>
    <w:rsid w:val="00134BB0"/>
    <w:rsid w:val="0013684D"/>
    <w:rsid w:val="00137910"/>
    <w:rsid w:val="001419BA"/>
    <w:rsid w:val="00142175"/>
    <w:rsid w:val="001428E3"/>
    <w:rsid w:val="001430AF"/>
    <w:rsid w:val="00143C7E"/>
    <w:rsid w:val="001459FD"/>
    <w:rsid w:val="00153E3A"/>
    <w:rsid w:val="00156D9B"/>
    <w:rsid w:val="001607D9"/>
    <w:rsid w:val="00162AC2"/>
    <w:rsid w:val="00164C59"/>
    <w:rsid w:val="001657D6"/>
    <w:rsid w:val="001705F9"/>
    <w:rsid w:val="00173E6D"/>
    <w:rsid w:val="00174A86"/>
    <w:rsid w:val="001758BF"/>
    <w:rsid w:val="001818BD"/>
    <w:rsid w:val="00182302"/>
    <w:rsid w:val="00182B02"/>
    <w:rsid w:val="00183BF6"/>
    <w:rsid w:val="001843A4"/>
    <w:rsid w:val="00184BDA"/>
    <w:rsid w:val="00193030"/>
    <w:rsid w:val="00195DE1"/>
    <w:rsid w:val="00195EEE"/>
    <w:rsid w:val="001978DD"/>
    <w:rsid w:val="00197978"/>
    <w:rsid w:val="00197CAB"/>
    <w:rsid w:val="001A26E2"/>
    <w:rsid w:val="001A278E"/>
    <w:rsid w:val="001A2B0E"/>
    <w:rsid w:val="001A3AE8"/>
    <w:rsid w:val="001A4764"/>
    <w:rsid w:val="001A6FAB"/>
    <w:rsid w:val="001B4CCC"/>
    <w:rsid w:val="001B5B14"/>
    <w:rsid w:val="001C1585"/>
    <w:rsid w:val="001C489B"/>
    <w:rsid w:val="001C5514"/>
    <w:rsid w:val="001D1A2C"/>
    <w:rsid w:val="001D46DE"/>
    <w:rsid w:val="001D56A2"/>
    <w:rsid w:val="001E1CF3"/>
    <w:rsid w:val="001E7351"/>
    <w:rsid w:val="001E7D80"/>
    <w:rsid w:val="001F6D23"/>
    <w:rsid w:val="0020207F"/>
    <w:rsid w:val="0020255D"/>
    <w:rsid w:val="00203603"/>
    <w:rsid w:val="00205276"/>
    <w:rsid w:val="002057AF"/>
    <w:rsid w:val="00210307"/>
    <w:rsid w:val="00211390"/>
    <w:rsid w:val="00217806"/>
    <w:rsid w:val="00221FD8"/>
    <w:rsid w:val="002223E6"/>
    <w:rsid w:val="0023178A"/>
    <w:rsid w:val="002331EC"/>
    <w:rsid w:val="0023478C"/>
    <w:rsid w:val="002378E1"/>
    <w:rsid w:val="00242637"/>
    <w:rsid w:val="00243767"/>
    <w:rsid w:val="00244BEC"/>
    <w:rsid w:val="0024782C"/>
    <w:rsid w:val="002501F4"/>
    <w:rsid w:val="002515BD"/>
    <w:rsid w:val="00255CB3"/>
    <w:rsid w:val="00256576"/>
    <w:rsid w:val="0025758F"/>
    <w:rsid w:val="0026185B"/>
    <w:rsid w:val="00264516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EE5"/>
    <w:rsid w:val="002847DE"/>
    <w:rsid w:val="00285A64"/>
    <w:rsid w:val="0029231D"/>
    <w:rsid w:val="002923E0"/>
    <w:rsid w:val="00294D1B"/>
    <w:rsid w:val="00294D6F"/>
    <w:rsid w:val="002954A6"/>
    <w:rsid w:val="00296CF0"/>
    <w:rsid w:val="002979AE"/>
    <w:rsid w:val="002A0F43"/>
    <w:rsid w:val="002A2B66"/>
    <w:rsid w:val="002A2E17"/>
    <w:rsid w:val="002A3FA5"/>
    <w:rsid w:val="002A4D5D"/>
    <w:rsid w:val="002A5192"/>
    <w:rsid w:val="002B3C44"/>
    <w:rsid w:val="002B55CC"/>
    <w:rsid w:val="002C0A4C"/>
    <w:rsid w:val="002C11C7"/>
    <w:rsid w:val="002C383F"/>
    <w:rsid w:val="002C5AE4"/>
    <w:rsid w:val="002C66F0"/>
    <w:rsid w:val="002C697E"/>
    <w:rsid w:val="002C7098"/>
    <w:rsid w:val="002D125A"/>
    <w:rsid w:val="002D3117"/>
    <w:rsid w:val="002D3B57"/>
    <w:rsid w:val="002D4A4C"/>
    <w:rsid w:val="002E600E"/>
    <w:rsid w:val="002E62D2"/>
    <w:rsid w:val="002F1575"/>
    <w:rsid w:val="002F4520"/>
    <w:rsid w:val="00304CBA"/>
    <w:rsid w:val="00311649"/>
    <w:rsid w:val="00316B26"/>
    <w:rsid w:val="00317F6E"/>
    <w:rsid w:val="00320322"/>
    <w:rsid w:val="00320787"/>
    <w:rsid w:val="0032183A"/>
    <w:rsid w:val="0032197D"/>
    <w:rsid w:val="0032361B"/>
    <w:rsid w:val="00323825"/>
    <w:rsid w:val="00323C7A"/>
    <w:rsid w:val="0032499F"/>
    <w:rsid w:val="0032647F"/>
    <w:rsid w:val="003270BB"/>
    <w:rsid w:val="003323D0"/>
    <w:rsid w:val="00334801"/>
    <w:rsid w:val="00340824"/>
    <w:rsid w:val="00343D7F"/>
    <w:rsid w:val="00344C33"/>
    <w:rsid w:val="00350640"/>
    <w:rsid w:val="0035152B"/>
    <w:rsid w:val="00355164"/>
    <w:rsid w:val="003579FA"/>
    <w:rsid w:val="00360671"/>
    <w:rsid w:val="00360815"/>
    <w:rsid w:val="00361873"/>
    <w:rsid w:val="00362C09"/>
    <w:rsid w:val="00364834"/>
    <w:rsid w:val="003663D4"/>
    <w:rsid w:val="00373713"/>
    <w:rsid w:val="003742CE"/>
    <w:rsid w:val="00380434"/>
    <w:rsid w:val="00380F04"/>
    <w:rsid w:val="00381F21"/>
    <w:rsid w:val="00383651"/>
    <w:rsid w:val="00385C72"/>
    <w:rsid w:val="00394DE7"/>
    <w:rsid w:val="00396D0C"/>
    <w:rsid w:val="0039713A"/>
    <w:rsid w:val="003A30C1"/>
    <w:rsid w:val="003A3B4A"/>
    <w:rsid w:val="003B046A"/>
    <w:rsid w:val="003B1502"/>
    <w:rsid w:val="003B4121"/>
    <w:rsid w:val="003B4904"/>
    <w:rsid w:val="003B5CFD"/>
    <w:rsid w:val="003B733A"/>
    <w:rsid w:val="003C5D40"/>
    <w:rsid w:val="003C6A79"/>
    <w:rsid w:val="003D6D92"/>
    <w:rsid w:val="003E20A3"/>
    <w:rsid w:val="003E79DD"/>
    <w:rsid w:val="003F12E7"/>
    <w:rsid w:val="003F22A5"/>
    <w:rsid w:val="003F3AA1"/>
    <w:rsid w:val="003F501C"/>
    <w:rsid w:val="003F67DB"/>
    <w:rsid w:val="00405308"/>
    <w:rsid w:val="00406F6A"/>
    <w:rsid w:val="0041460E"/>
    <w:rsid w:val="0041639A"/>
    <w:rsid w:val="00417677"/>
    <w:rsid w:val="00417FEC"/>
    <w:rsid w:val="004204DE"/>
    <w:rsid w:val="00424F18"/>
    <w:rsid w:val="00427491"/>
    <w:rsid w:val="0043021E"/>
    <w:rsid w:val="00433023"/>
    <w:rsid w:val="00436F9E"/>
    <w:rsid w:val="004415E0"/>
    <w:rsid w:val="0044670F"/>
    <w:rsid w:val="00446DB7"/>
    <w:rsid w:val="0044797C"/>
    <w:rsid w:val="00453069"/>
    <w:rsid w:val="00454172"/>
    <w:rsid w:val="00455D1D"/>
    <w:rsid w:val="00456FF5"/>
    <w:rsid w:val="00457072"/>
    <w:rsid w:val="004601D3"/>
    <w:rsid w:val="00461480"/>
    <w:rsid w:val="00462D97"/>
    <w:rsid w:val="004643E6"/>
    <w:rsid w:val="00464552"/>
    <w:rsid w:val="00465743"/>
    <w:rsid w:val="00467610"/>
    <w:rsid w:val="004722B8"/>
    <w:rsid w:val="00472F70"/>
    <w:rsid w:val="00473435"/>
    <w:rsid w:val="00474E00"/>
    <w:rsid w:val="00474F5B"/>
    <w:rsid w:val="00481468"/>
    <w:rsid w:val="00483635"/>
    <w:rsid w:val="0048571A"/>
    <w:rsid w:val="00491B66"/>
    <w:rsid w:val="0049385F"/>
    <w:rsid w:val="0049728A"/>
    <w:rsid w:val="00497F21"/>
    <w:rsid w:val="004A2820"/>
    <w:rsid w:val="004A3C82"/>
    <w:rsid w:val="004A3E08"/>
    <w:rsid w:val="004A450D"/>
    <w:rsid w:val="004A5E4D"/>
    <w:rsid w:val="004A686F"/>
    <w:rsid w:val="004A72AC"/>
    <w:rsid w:val="004B5320"/>
    <w:rsid w:val="004B75E3"/>
    <w:rsid w:val="004B7C82"/>
    <w:rsid w:val="004C0472"/>
    <w:rsid w:val="004C0C81"/>
    <w:rsid w:val="004C1496"/>
    <w:rsid w:val="004C258D"/>
    <w:rsid w:val="004C36AE"/>
    <w:rsid w:val="004C43F5"/>
    <w:rsid w:val="004C7232"/>
    <w:rsid w:val="004D2142"/>
    <w:rsid w:val="004D30F5"/>
    <w:rsid w:val="004D49E3"/>
    <w:rsid w:val="004D56F3"/>
    <w:rsid w:val="004D5D0A"/>
    <w:rsid w:val="004D6120"/>
    <w:rsid w:val="004E0A78"/>
    <w:rsid w:val="004E5637"/>
    <w:rsid w:val="004F2978"/>
    <w:rsid w:val="004F311B"/>
    <w:rsid w:val="004F6AA2"/>
    <w:rsid w:val="004F7EE6"/>
    <w:rsid w:val="00502DE6"/>
    <w:rsid w:val="00504917"/>
    <w:rsid w:val="005057AD"/>
    <w:rsid w:val="00505AD1"/>
    <w:rsid w:val="005066DF"/>
    <w:rsid w:val="00510A6E"/>
    <w:rsid w:val="00510F84"/>
    <w:rsid w:val="00512A37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6F9"/>
    <w:rsid w:val="00530448"/>
    <w:rsid w:val="0053052C"/>
    <w:rsid w:val="00534630"/>
    <w:rsid w:val="005372F5"/>
    <w:rsid w:val="005402DE"/>
    <w:rsid w:val="00543A51"/>
    <w:rsid w:val="005448ED"/>
    <w:rsid w:val="005453E4"/>
    <w:rsid w:val="00552A56"/>
    <w:rsid w:val="00552CE0"/>
    <w:rsid w:val="00553C56"/>
    <w:rsid w:val="005558F9"/>
    <w:rsid w:val="005604B2"/>
    <w:rsid w:val="00562450"/>
    <w:rsid w:val="005630F6"/>
    <w:rsid w:val="005646B0"/>
    <w:rsid w:val="00564A50"/>
    <w:rsid w:val="00564B13"/>
    <w:rsid w:val="00566851"/>
    <w:rsid w:val="00566F1E"/>
    <w:rsid w:val="005702B2"/>
    <w:rsid w:val="00570480"/>
    <w:rsid w:val="00570D51"/>
    <w:rsid w:val="00571885"/>
    <w:rsid w:val="00574620"/>
    <w:rsid w:val="00575150"/>
    <w:rsid w:val="00575AC3"/>
    <w:rsid w:val="005779E9"/>
    <w:rsid w:val="0058130C"/>
    <w:rsid w:val="0058351F"/>
    <w:rsid w:val="005838E1"/>
    <w:rsid w:val="00587FD2"/>
    <w:rsid w:val="005906CE"/>
    <w:rsid w:val="00592377"/>
    <w:rsid w:val="005971D7"/>
    <w:rsid w:val="005A0053"/>
    <w:rsid w:val="005A3889"/>
    <w:rsid w:val="005A4F4B"/>
    <w:rsid w:val="005A5856"/>
    <w:rsid w:val="005A63C3"/>
    <w:rsid w:val="005A7B35"/>
    <w:rsid w:val="005B09E6"/>
    <w:rsid w:val="005B2A70"/>
    <w:rsid w:val="005B507D"/>
    <w:rsid w:val="005C1F5B"/>
    <w:rsid w:val="005C2786"/>
    <w:rsid w:val="005C6824"/>
    <w:rsid w:val="005C7154"/>
    <w:rsid w:val="005D0360"/>
    <w:rsid w:val="005D2D2A"/>
    <w:rsid w:val="005D398D"/>
    <w:rsid w:val="005D3A3E"/>
    <w:rsid w:val="005D6309"/>
    <w:rsid w:val="005E1EFC"/>
    <w:rsid w:val="005E28A0"/>
    <w:rsid w:val="005E29D3"/>
    <w:rsid w:val="005F17B9"/>
    <w:rsid w:val="005F1976"/>
    <w:rsid w:val="006001FC"/>
    <w:rsid w:val="0060238A"/>
    <w:rsid w:val="00602972"/>
    <w:rsid w:val="0060309D"/>
    <w:rsid w:val="006064CE"/>
    <w:rsid w:val="006136BE"/>
    <w:rsid w:val="00615253"/>
    <w:rsid w:val="0061579D"/>
    <w:rsid w:val="006165E5"/>
    <w:rsid w:val="00616DE1"/>
    <w:rsid w:val="00617C5F"/>
    <w:rsid w:val="00624C1B"/>
    <w:rsid w:val="00625EB4"/>
    <w:rsid w:val="00625F88"/>
    <w:rsid w:val="006275DB"/>
    <w:rsid w:val="00631AF2"/>
    <w:rsid w:val="00632287"/>
    <w:rsid w:val="006343FE"/>
    <w:rsid w:val="00640674"/>
    <w:rsid w:val="00646CAC"/>
    <w:rsid w:val="00647E39"/>
    <w:rsid w:val="006523DD"/>
    <w:rsid w:val="00655DD6"/>
    <w:rsid w:val="00660757"/>
    <w:rsid w:val="006619DD"/>
    <w:rsid w:val="006651AD"/>
    <w:rsid w:val="0066577E"/>
    <w:rsid w:val="00665AFF"/>
    <w:rsid w:val="006714FC"/>
    <w:rsid w:val="00674F0E"/>
    <w:rsid w:val="00676474"/>
    <w:rsid w:val="00677291"/>
    <w:rsid w:val="006809AF"/>
    <w:rsid w:val="00681862"/>
    <w:rsid w:val="00681D6C"/>
    <w:rsid w:val="0068250D"/>
    <w:rsid w:val="0068355E"/>
    <w:rsid w:val="0068670E"/>
    <w:rsid w:val="0068741C"/>
    <w:rsid w:val="00695BE7"/>
    <w:rsid w:val="00697CBA"/>
    <w:rsid w:val="00697DA8"/>
    <w:rsid w:val="006A0DD8"/>
    <w:rsid w:val="006A161C"/>
    <w:rsid w:val="006A1A8F"/>
    <w:rsid w:val="006A3D5C"/>
    <w:rsid w:val="006A69DA"/>
    <w:rsid w:val="006B0267"/>
    <w:rsid w:val="006B120E"/>
    <w:rsid w:val="006B2760"/>
    <w:rsid w:val="006B2E25"/>
    <w:rsid w:val="006B423E"/>
    <w:rsid w:val="006B7EEB"/>
    <w:rsid w:val="006C2188"/>
    <w:rsid w:val="006C2EF2"/>
    <w:rsid w:val="006C5472"/>
    <w:rsid w:val="006D083F"/>
    <w:rsid w:val="006D2307"/>
    <w:rsid w:val="006D2D05"/>
    <w:rsid w:val="006D66F2"/>
    <w:rsid w:val="006D764C"/>
    <w:rsid w:val="006E1FCD"/>
    <w:rsid w:val="006E3563"/>
    <w:rsid w:val="006E699D"/>
    <w:rsid w:val="006E7E1A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6109"/>
    <w:rsid w:val="00706C0C"/>
    <w:rsid w:val="00711831"/>
    <w:rsid w:val="00711E5D"/>
    <w:rsid w:val="00713699"/>
    <w:rsid w:val="00714001"/>
    <w:rsid w:val="00714155"/>
    <w:rsid w:val="00714E88"/>
    <w:rsid w:val="00715A26"/>
    <w:rsid w:val="00715C26"/>
    <w:rsid w:val="007175F3"/>
    <w:rsid w:val="0072098D"/>
    <w:rsid w:val="00721239"/>
    <w:rsid w:val="007228AB"/>
    <w:rsid w:val="00722D70"/>
    <w:rsid w:val="007248A5"/>
    <w:rsid w:val="00726978"/>
    <w:rsid w:val="00727927"/>
    <w:rsid w:val="0073355B"/>
    <w:rsid w:val="00735885"/>
    <w:rsid w:val="00740816"/>
    <w:rsid w:val="007408CF"/>
    <w:rsid w:val="00741C3C"/>
    <w:rsid w:val="007423CD"/>
    <w:rsid w:val="0075171C"/>
    <w:rsid w:val="00751B41"/>
    <w:rsid w:val="0075242E"/>
    <w:rsid w:val="00752890"/>
    <w:rsid w:val="00756791"/>
    <w:rsid w:val="00757048"/>
    <w:rsid w:val="00760DB7"/>
    <w:rsid w:val="00761DAF"/>
    <w:rsid w:val="00763DD3"/>
    <w:rsid w:val="0076773C"/>
    <w:rsid w:val="00767E52"/>
    <w:rsid w:val="00772889"/>
    <w:rsid w:val="0077383A"/>
    <w:rsid w:val="0077388E"/>
    <w:rsid w:val="00774EBA"/>
    <w:rsid w:val="0078012D"/>
    <w:rsid w:val="00787901"/>
    <w:rsid w:val="00795E4A"/>
    <w:rsid w:val="00796686"/>
    <w:rsid w:val="007969F0"/>
    <w:rsid w:val="00796A02"/>
    <w:rsid w:val="007A290D"/>
    <w:rsid w:val="007A3FA5"/>
    <w:rsid w:val="007A7BF8"/>
    <w:rsid w:val="007B0D76"/>
    <w:rsid w:val="007B2452"/>
    <w:rsid w:val="007C0955"/>
    <w:rsid w:val="007C369C"/>
    <w:rsid w:val="007C5051"/>
    <w:rsid w:val="007C5BF5"/>
    <w:rsid w:val="007C6079"/>
    <w:rsid w:val="007D1283"/>
    <w:rsid w:val="007D297B"/>
    <w:rsid w:val="007E0829"/>
    <w:rsid w:val="007E3B37"/>
    <w:rsid w:val="007E5A49"/>
    <w:rsid w:val="007F078F"/>
    <w:rsid w:val="007F093D"/>
    <w:rsid w:val="007F21A9"/>
    <w:rsid w:val="007F405A"/>
    <w:rsid w:val="007F609D"/>
    <w:rsid w:val="007F7A4D"/>
    <w:rsid w:val="00800599"/>
    <w:rsid w:val="00800DCE"/>
    <w:rsid w:val="00802C64"/>
    <w:rsid w:val="008060B5"/>
    <w:rsid w:val="00817AD0"/>
    <w:rsid w:val="008214D2"/>
    <w:rsid w:val="00824B22"/>
    <w:rsid w:val="00827FF2"/>
    <w:rsid w:val="0083026C"/>
    <w:rsid w:val="00831241"/>
    <w:rsid w:val="00832C70"/>
    <w:rsid w:val="008337AD"/>
    <w:rsid w:val="00833B79"/>
    <w:rsid w:val="008351DA"/>
    <w:rsid w:val="0083571B"/>
    <w:rsid w:val="00835A90"/>
    <w:rsid w:val="00836461"/>
    <w:rsid w:val="00837E8F"/>
    <w:rsid w:val="0084530D"/>
    <w:rsid w:val="00846366"/>
    <w:rsid w:val="00846403"/>
    <w:rsid w:val="008502DE"/>
    <w:rsid w:val="00860835"/>
    <w:rsid w:val="00863104"/>
    <w:rsid w:val="00865517"/>
    <w:rsid w:val="00865E89"/>
    <w:rsid w:val="008670D4"/>
    <w:rsid w:val="008726B4"/>
    <w:rsid w:val="00876208"/>
    <w:rsid w:val="00876FDD"/>
    <w:rsid w:val="0087791D"/>
    <w:rsid w:val="00881941"/>
    <w:rsid w:val="00881BF8"/>
    <w:rsid w:val="008823CC"/>
    <w:rsid w:val="00882EBE"/>
    <w:rsid w:val="00883B2C"/>
    <w:rsid w:val="008915B4"/>
    <w:rsid w:val="008931F1"/>
    <w:rsid w:val="00893E56"/>
    <w:rsid w:val="008958A2"/>
    <w:rsid w:val="00896AE0"/>
    <w:rsid w:val="00896FE2"/>
    <w:rsid w:val="008A0B40"/>
    <w:rsid w:val="008A1F54"/>
    <w:rsid w:val="008A2C72"/>
    <w:rsid w:val="008A4408"/>
    <w:rsid w:val="008A441A"/>
    <w:rsid w:val="008A579B"/>
    <w:rsid w:val="008A57D2"/>
    <w:rsid w:val="008A6D42"/>
    <w:rsid w:val="008B4D68"/>
    <w:rsid w:val="008B514D"/>
    <w:rsid w:val="008B6C43"/>
    <w:rsid w:val="008B7E97"/>
    <w:rsid w:val="008C0C5B"/>
    <w:rsid w:val="008C0DBC"/>
    <w:rsid w:val="008C1402"/>
    <w:rsid w:val="008C2765"/>
    <w:rsid w:val="008C6E78"/>
    <w:rsid w:val="008D1DD1"/>
    <w:rsid w:val="008D2065"/>
    <w:rsid w:val="008D22F2"/>
    <w:rsid w:val="008E064B"/>
    <w:rsid w:val="008E0B9A"/>
    <w:rsid w:val="008E0F8B"/>
    <w:rsid w:val="008E2517"/>
    <w:rsid w:val="008E43D6"/>
    <w:rsid w:val="008E6395"/>
    <w:rsid w:val="008E6D7E"/>
    <w:rsid w:val="008E72EE"/>
    <w:rsid w:val="008F142B"/>
    <w:rsid w:val="008F6025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1C54"/>
    <w:rsid w:val="00911FCC"/>
    <w:rsid w:val="00913D45"/>
    <w:rsid w:val="00913DFC"/>
    <w:rsid w:val="0091415C"/>
    <w:rsid w:val="00914E89"/>
    <w:rsid w:val="00922D34"/>
    <w:rsid w:val="00923A96"/>
    <w:rsid w:val="009251A8"/>
    <w:rsid w:val="009265EA"/>
    <w:rsid w:val="00926B8D"/>
    <w:rsid w:val="009279CE"/>
    <w:rsid w:val="00932FCD"/>
    <w:rsid w:val="00935859"/>
    <w:rsid w:val="0094284E"/>
    <w:rsid w:val="009445DF"/>
    <w:rsid w:val="009445FB"/>
    <w:rsid w:val="00944D58"/>
    <w:rsid w:val="00944DA5"/>
    <w:rsid w:val="00945702"/>
    <w:rsid w:val="00945BAB"/>
    <w:rsid w:val="00947EF0"/>
    <w:rsid w:val="0095533C"/>
    <w:rsid w:val="0095619E"/>
    <w:rsid w:val="00956FA9"/>
    <w:rsid w:val="009634AB"/>
    <w:rsid w:val="00964517"/>
    <w:rsid w:val="00965B09"/>
    <w:rsid w:val="00966407"/>
    <w:rsid w:val="00967C99"/>
    <w:rsid w:val="00970882"/>
    <w:rsid w:val="00974F29"/>
    <w:rsid w:val="00976D18"/>
    <w:rsid w:val="00982FBC"/>
    <w:rsid w:val="009847BC"/>
    <w:rsid w:val="00996F90"/>
    <w:rsid w:val="00997505"/>
    <w:rsid w:val="0099761F"/>
    <w:rsid w:val="00997FDC"/>
    <w:rsid w:val="009A23C2"/>
    <w:rsid w:val="009A27D4"/>
    <w:rsid w:val="009A35B4"/>
    <w:rsid w:val="009A3C71"/>
    <w:rsid w:val="009A5567"/>
    <w:rsid w:val="009B14C7"/>
    <w:rsid w:val="009B15B1"/>
    <w:rsid w:val="009B1BF4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519"/>
    <w:rsid w:val="009D5ABD"/>
    <w:rsid w:val="009D7113"/>
    <w:rsid w:val="009D72D3"/>
    <w:rsid w:val="009E0F43"/>
    <w:rsid w:val="009E0FA2"/>
    <w:rsid w:val="009E1B12"/>
    <w:rsid w:val="009E35FE"/>
    <w:rsid w:val="009E4092"/>
    <w:rsid w:val="009E52A3"/>
    <w:rsid w:val="009E560C"/>
    <w:rsid w:val="009F02C4"/>
    <w:rsid w:val="009F1B9E"/>
    <w:rsid w:val="009F3315"/>
    <w:rsid w:val="009F5BDF"/>
    <w:rsid w:val="009F5FDA"/>
    <w:rsid w:val="009F6697"/>
    <w:rsid w:val="009F6751"/>
    <w:rsid w:val="00A017B5"/>
    <w:rsid w:val="00A05AB0"/>
    <w:rsid w:val="00A06A3D"/>
    <w:rsid w:val="00A07C09"/>
    <w:rsid w:val="00A111F0"/>
    <w:rsid w:val="00A11306"/>
    <w:rsid w:val="00A116D5"/>
    <w:rsid w:val="00A14DBB"/>
    <w:rsid w:val="00A15632"/>
    <w:rsid w:val="00A15CE2"/>
    <w:rsid w:val="00A17863"/>
    <w:rsid w:val="00A2200F"/>
    <w:rsid w:val="00A22B2C"/>
    <w:rsid w:val="00A23992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325"/>
    <w:rsid w:val="00A414B5"/>
    <w:rsid w:val="00A41854"/>
    <w:rsid w:val="00A41B87"/>
    <w:rsid w:val="00A41F30"/>
    <w:rsid w:val="00A42657"/>
    <w:rsid w:val="00A46288"/>
    <w:rsid w:val="00A51009"/>
    <w:rsid w:val="00A516C8"/>
    <w:rsid w:val="00A51DFE"/>
    <w:rsid w:val="00A5431E"/>
    <w:rsid w:val="00A55F17"/>
    <w:rsid w:val="00A5634A"/>
    <w:rsid w:val="00A62213"/>
    <w:rsid w:val="00A64EEA"/>
    <w:rsid w:val="00A71F52"/>
    <w:rsid w:val="00A73A44"/>
    <w:rsid w:val="00A742DD"/>
    <w:rsid w:val="00A75162"/>
    <w:rsid w:val="00A77765"/>
    <w:rsid w:val="00A80B37"/>
    <w:rsid w:val="00A837E7"/>
    <w:rsid w:val="00A86C08"/>
    <w:rsid w:val="00A87E25"/>
    <w:rsid w:val="00A94747"/>
    <w:rsid w:val="00A94A98"/>
    <w:rsid w:val="00A94AD7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A7A95"/>
    <w:rsid w:val="00AB39AE"/>
    <w:rsid w:val="00AB3E99"/>
    <w:rsid w:val="00AB43E6"/>
    <w:rsid w:val="00AB5B63"/>
    <w:rsid w:val="00AC2400"/>
    <w:rsid w:val="00AC3EFB"/>
    <w:rsid w:val="00AC426E"/>
    <w:rsid w:val="00AD42F1"/>
    <w:rsid w:val="00AD4F93"/>
    <w:rsid w:val="00AE2178"/>
    <w:rsid w:val="00AE2E6F"/>
    <w:rsid w:val="00AE4CF0"/>
    <w:rsid w:val="00AE5AB1"/>
    <w:rsid w:val="00AE6AE0"/>
    <w:rsid w:val="00AF0B8D"/>
    <w:rsid w:val="00AF31C3"/>
    <w:rsid w:val="00AF5272"/>
    <w:rsid w:val="00AF529C"/>
    <w:rsid w:val="00AF744B"/>
    <w:rsid w:val="00B060CD"/>
    <w:rsid w:val="00B10900"/>
    <w:rsid w:val="00B11D81"/>
    <w:rsid w:val="00B13175"/>
    <w:rsid w:val="00B13F51"/>
    <w:rsid w:val="00B142C5"/>
    <w:rsid w:val="00B230D6"/>
    <w:rsid w:val="00B300D6"/>
    <w:rsid w:val="00B3543C"/>
    <w:rsid w:val="00B40275"/>
    <w:rsid w:val="00B42BDE"/>
    <w:rsid w:val="00B439AA"/>
    <w:rsid w:val="00B44A88"/>
    <w:rsid w:val="00B45C18"/>
    <w:rsid w:val="00B51D7A"/>
    <w:rsid w:val="00B55A8E"/>
    <w:rsid w:val="00B573A8"/>
    <w:rsid w:val="00B57FE2"/>
    <w:rsid w:val="00B6016B"/>
    <w:rsid w:val="00B60E87"/>
    <w:rsid w:val="00B62F6B"/>
    <w:rsid w:val="00B7101D"/>
    <w:rsid w:val="00B730C9"/>
    <w:rsid w:val="00B7784D"/>
    <w:rsid w:val="00B81F97"/>
    <w:rsid w:val="00B87874"/>
    <w:rsid w:val="00B908AA"/>
    <w:rsid w:val="00B93726"/>
    <w:rsid w:val="00B94EA0"/>
    <w:rsid w:val="00B97D6A"/>
    <w:rsid w:val="00B97DD2"/>
    <w:rsid w:val="00BA196A"/>
    <w:rsid w:val="00BA5312"/>
    <w:rsid w:val="00BA67A6"/>
    <w:rsid w:val="00BB030C"/>
    <w:rsid w:val="00BB3A50"/>
    <w:rsid w:val="00BB4096"/>
    <w:rsid w:val="00BB5777"/>
    <w:rsid w:val="00BC0F21"/>
    <w:rsid w:val="00BC14D5"/>
    <w:rsid w:val="00BC200D"/>
    <w:rsid w:val="00BC2756"/>
    <w:rsid w:val="00BC2837"/>
    <w:rsid w:val="00BC2FFE"/>
    <w:rsid w:val="00BC3AB0"/>
    <w:rsid w:val="00BC4B97"/>
    <w:rsid w:val="00BC5043"/>
    <w:rsid w:val="00BD040D"/>
    <w:rsid w:val="00BD39C0"/>
    <w:rsid w:val="00BD4114"/>
    <w:rsid w:val="00BD59E6"/>
    <w:rsid w:val="00BE01C2"/>
    <w:rsid w:val="00BE0572"/>
    <w:rsid w:val="00BE134D"/>
    <w:rsid w:val="00C00B5B"/>
    <w:rsid w:val="00C0251E"/>
    <w:rsid w:val="00C06CA6"/>
    <w:rsid w:val="00C11BF0"/>
    <w:rsid w:val="00C20F8E"/>
    <w:rsid w:val="00C216B9"/>
    <w:rsid w:val="00C233F5"/>
    <w:rsid w:val="00C2494F"/>
    <w:rsid w:val="00C30769"/>
    <w:rsid w:val="00C32FA6"/>
    <w:rsid w:val="00C33505"/>
    <w:rsid w:val="00C35151"/>
    <w:rsid w:val="00C364F9"/>
    <w:rsid w:val="00C36704"/>
    <w:rsid w:val="00C4003C"/>
    <w:rsid w:val="00C42817"/>
    <w:rsid w:val="00C42B21"/>
    <w:rsid w:val="00C4652A"/>
    <w:rsid w:val="00C50C13"/>
    <w:rsid w:val="00C52A3D"/>
    <w:rsid w:val="00C52C39"/>
    <w:rsid w:val="00C52ED8"/>
    <w:rsid w:val="00C55470"/>
    <w:rsid w:val="00C6267A"/>
    <w:rsid w:val="00C647BD"/>
    <w:rsid w:val="00C64952"/>
    <w:rsid w:val="00C6534A"/>
    <w:rsid w:val="00C6685D"/>
    <w:rsid w:val="00C67B1A"/>
    <w:rsid w:val="00C714EE"/>
    <w:rsid w:val="00C73D79"/>
    <w:rsid w:val="00C75DA1"/>
    <w:rsid w:val="00C80185"/>
    <w:rsid w:val="00C81EA4"/>
    <w:rsid w:val="00C85EA1"/>
    <w:rsid w:val="00C9007B"/>
    <w:rsid w:val="00C91FD2"/>
    <w:rsid w:val="00C927DC"/>
    <w:rsid w:val="00C93430"/>
    <w:rsid w:val="00C968CE"/>
    <w:rsid w:val="00C977BB"/>
    <w:rsid w:val="00CA0651"/>
    <w:rsid w:val="00CA0D99"/>
    <w:rsid w:val="00CA7673"/>
    <w:rsid w:val="00CB4AFA"/>
    <w:rsid w:val="00CC23B6"/>
    <w:rsid w:val="00CC3F13"/>
    <w:rsid w:val="00CC6897"/>
    <w:rsid w:val="00CC6A6E"/>
    <w:rsid w:val="00CD15D8"/>
    <w:rsid w:val="00CD3A31"/>
    <w:rsid w:val="00CD3AAF"/>
    <w:rsid w:val="00CD4354"/>
    <w:rsid w:val="00CD7C50"/>
    <w:rsid w:val="00CE11A4"/>
    <w:rsid w:val="00CE208E"/>
    <w:rsid w:val="00CE4531"/>
    <w:rsid w:val="00CE6325"/>
    <w:rsid w:val="00CF1919"/>
    <w:rsid w:val="00CF3010"/>
    <w:rsid w:val="00D001C7"/>
    <w:rsid w:val="00D020CF"/>
    <w:rsid w:val="00D020E5"/>
    <w:rsid w:val="00D02B94"/>
    <w:rsid w:val="00D03F73"/>
    <w:rsid w:val="00D049F1"/>
    <w:rsid w:val="00D1403F"/>
    <w:rsid w:val="00D1543C"/>
    <w:rsid w:val="00D17066"/>
    <w:rsid w:val="00D20ACD"/>
    <w:rsid w:val="00D2268A"/>
    <w:rsid w:val="00D22B9E"/>
    <w:rsid w:val="00D23B68"/>
    <w:rsid w:val="00D23E1C"/>
    <w:rsid w:val="00D26322"/>
    <w:rsid w:val="00D31DA6"/>
    <w:rsid w:val="00D327C0"/>
    <w:rsid w:val="00D330B5"/>
    <w:rsid w:val="00D376E9"/>
    <w:rsid w:val="00D40425"/>
    <w:rsid w:val="00D4367E"/>
    <w:rsid w:val="00D43FA8"/>
    <w:rsid w:val="00D45444"/>
    <w:rsid w:val="00D45D0C"/>
    <w:rsid w:val="00D4725F"/>
    <w:rsid w:val="00D503F6"/>
    <w:rsid w:val="00D507C0"/>
    <w:rsid w:val="00D51F73"/>
    <w:rsid w:val="00D5238D"/>
    <w:rsid w:val="00D52709"/>
    <w:rsid w:val="00D545BC"/>
    <w:rsid w:val="00D55D89"/>
    <w:rsid w:val="00D56537"/>
    <w:rsid w:val="00D60485"/>
    <w:rsid w:val="00D606B3"/>
    <w:rsid w:val="00D61EC9"/>
    <w:rsid w:val="00D62281"/>
    <w:rsid w:val="00D64CA9"/>
    <w:rsid w:val="00D6574B"/>
    <w:rsid w:val="00D672A9"/>
    <w:rsid w:val="00D70221"/>
    <w:rsid w:val="00D77DB9"/>
    <w:rsid w:val="00D82C24"/>
    <w:rsid w:val="00D91EF4"/>
    <w:rsid w:val="00D92311"/>
    <w:rsid w:val="00D92C9B"/>
    <w:rsid w:val="00D93295"/>
    <w:rsid w:val="00D932B4"/>
    <w:rsid w:val="00D95BC1"/>
    <w:rsid w:val="00D97402"/>
    <w:rsid w:val="00DA15FF"/>
    <w:rsid w:val="00DA29BA"/>
    <w:rsid w:val="00DA5141"/>
    <w:rsid w:val="00DA6B3F"/>
    <w:rsid w:val="00DB1333"/>
    <w:rsid w:val="00DB234F"/>
    <w:rsid w:val="00DB3485"/>
    <w:rsid w:val="00DB418F"/>
    <w:rsid w:val="00DB5EFD"/>
    <w:rsid w:val="00DC34A0"/>
    <w:rsid w:val="00DD16A1"/>
    <w:rsid w:val="00DD2DDF"/>
    <w:rsid w:val="00DD3CDE"/>
    <w:rsid w:val="00DD4D1C"/>
    <w:rsid w:val="00DD5E8B"/>
    <w:rsid w:val="00DD7D31"/>
    <w:rsid w:val="00DE28FE"/>
    <w:rsid w:val="00DE48EA"/>
    <w:rsid w:val="00DE6E3C"/>
    <w:rsid w:val="00DF306B"/>
    <w:rsid w:val="00DF6708"/>
    <w:rsid w:val="00E0120A"/>
    <w:rsid w:val="00E0156F"/>
    <w:rsid w:val="00E046F5"/>
    <w:rsid w:val="00E1009B"/>
    <w:rsid w:val="00E1240A"/>
    <w:rsid w:val="00E129B0"/>
    <w:rsid w:val="00E136DB"/>
    <w:rsid w:val="00E158EF"/>
    <w:rsid w:val="00E20184"/>
    <w:rsid w:val="00E26473"/>
    <w:rsid w:val="00E26743"/>
    <w:rsid w:val="00E275A4"/>
    <w:rsid w:val="00E335F4"/>
    <w:rsid w:val="00E43DFB"/>
    <w:rsid w:val="00E46DB7"/>
    <w:rsid w:val="00E502F7"/>
    <w:rsid w:val="00E542CA"/>
    <w:rsid w:val="00E57A58"/>
    <w:rsid w:val="00E64628"/>
    <w:rsid w:val="00E710EE"/>
    <w:rsid w:val="00E72111"/>
    <w:rsid w:val="00E72176"/>
    <w:rsid w:val="00E72624"/>
    <w:rsid w:val="00E72CE4"/>
    <w:rsid w:val="00E7337A"/>
    <w:rsid w:val="00E73A04"/>
    <w:rsid w:val="00E74B0D"/>
    <w:rsid w:val="00E759B2"/>
    <w:rsid w:val="00E77AB4"/>
    <w:rsid w:val="00E82D49"/>
    <w:rsid w:val="00E82FA1"/>
    <w:rsid w:val="00E858BB"/>
    <w:rsid w:val="00E937A2"/>
    <w:rsid w:val="00E93912"/>
    <w:rsid w:val="00E9394C"/>
    <w:rsid w:val="00E9660C"/>
    <w:rsid w:val="00EA7E19"/>
    <w:rsid w:val="00EB5ADF"/>
    <w:rsid w:val="00EC4C8B"/>
    <w:rsid w:val="00EC4E65"/>
    <w:rsid w:val="00EC6DFA"/>
    <w:rsid w:val="00EC71BC"/>
    <w:rsid w:val="00EC72A2"/>
    <w:rsid w:val="00ED1F84"/>
    <w:rsid w:val="00ED3B32"/>
    <w:rsid w:val="00ED43E6"/>
    <w:rsid w:val="00ED5917"/>
    <w:rsid w:val="00ED7179"/>
    <w:rsid w:val="00EE1995"/>
    <w:rsid w:val="00EE4D13"/>
    <w:rsid w:val="00EE7847"/>
    <w:rsid w:val="00EF01D8"/>
    <w:rsid w:val="00EF050E"/>
    <w:rsid w:val="00EF0BAC"/>
    <w:rsid w:val="00EF26E2"/>
    <w:rsid w:val="00EF35AC"/>
    <w:rsid w:val="00EF4CA5"/>
    <w:rsid w:val="00EF4E96"/>
    <w:rsid w:val="00EF60FF"/>
    <w:rsid w:val="00EF664D"/>
    <w:rsid w:val="00EF6E9E"/>
    <w:rsid w:val="00F02918"/>
    <w:rsid w:val="00F04212"/>
    <w:rsid w:val="00F072D2"/>
    <w:rsid w:val="00F13CB1"/>
    <w:rsid w:val="00F143F8"/>
    <w:rsid w:val="00F14B93"/>
    <w:rsid w:val="00F14CF9"/>
    <w:rsid w:val="00F15133"/>
    <w:rsid w:val="00F15EEC"/>
    <w:rsid w:val="00F17662"/>
    <w:rsid w:val="00F255FA"/>
    <w:rsid w:val="00F25D0D"/>
    <w:rsid w:val="00F25E22"/>
    <w:rsid w:val="00F262A3"/>
    <w:rsid w:val="00F27BB9"/>
    <w:rsid w:val="00F31218"/>
    <w:rsid w:val="00F32AB7"/>
    <w:rsid w:val="00F34CEB"/>
    <w:rsid w:val="00F40301"/>
    <w:rsid w:val="00F42D07"/>
    <w:rsid w:val="00F442B3"/>
    <w:rsid w:val="00F44603"/>
    <w:rsid w:val="00F46FFA"/>
    <w:rsid w:val="00F47078"/>
    <w:rsid w:val="00F522D7"/>
    <w:rsid w:val="00F52DB9"/>
    <w:rsid w:val="00F55111"/>
    <w:rsid w:val="00F56C29"/>
    <w:rsid w:val="00F601AD"/>
    <w:rsid w:val="00F607AB"/>
    <w:rsid w:val="00F61BF3"/>
    <w:rsid w:val="00F65397"/>
    <w:rsid w:val="00F728B2"/>
    <w:rsid w:val="00F73996"/>
    <w:rsid w:val="00F766B7"/>
    <w:rsid w:val="00F77A7F"/>
    <w:rsid w:val="00F80237"/>
    <w:rsid w:val="00F861A5"/>
    <w:rsid w:val="00F87632"/>
    <w:rsid w:val="00F96BC8"/>
    <w:rsid w:val="00F97E8C"/>
    <w:rsid w:val="00FA0321"/>
    <w:rsid w:val="00FA34D3"/>
    <w:rsid w:val="00FB2474"/>
    <w:rsid w:val="00FB2E74"/>
    <w:rsid w:val="00FB385E"/>
    <w:rsid w:val="00FB45A9"/>
    <w:rsid w:val="00FC096F"/>
    <w:rsid w:val="00FC0A70"/>
    <w:rsid w:val="00FC4796"/>
    <w:rsid w:val="00FC56E2"/>
    <w:rsid w:val="00FE2875"/>
    <w:rsid w:val="00FE290C"/>
    <w:rsid w:val="00FF3001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5:docId w15:val="{BC87F529-9E28-49D6-9F52-E5091FBD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orene@senarms.org.b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BEAA13-AAD2-4402-889F-4492159360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165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1058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Renise Sousa</cp:lastModifiedBy>
  <cp:revision>28</cp:revision>
  <cp:lastPrinted>2016-12-05T12:20:00Z</cp:lastPrinted>
  <dcterms:created xsi:type="dcterms:W3CDTF">2016-02-15T13:56:00Z</dcterms:created>
  <dcterms:modified xsi:type="dcterms:W3CDTF">2017-05-05T13:11:00Z</dcterms:modified>
</cp:coreProperties>
</file>