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4140E">
              <w:rPr>
                <w:rFonts w:ascii="Arial" w:hAnsi="Arial" w:cs="Arial"/>
                <w:sz w:val="28"/>
                <w:szCs w:val="28"/>
              </w:rPr>
              <w:t>010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74140E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4140E">
              <w:rPr>
                <w:rFonts w:ascii="Arial" w:hAnsi="Arial" w:cs="Arial"/>
                <w:sz w:val="28"/>
                <w:szCs w:val="28"/>
              </w:rPr>
              <w:t>009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9310E" w:rsidRPr="0074140E">
        <w:rPr>
          <w:rFonts w:ascii="Arial" w:hAnsi="Arial" w:cs="Arial"/>
          <w:b/>
        </w:rPr>
        <w:t xml:space="preserve">REGISTRO DE PREÇOS </w:t>
      </w:r>
      <w:r w:rsidR="0039310E" w:rsidRPr="0074140E">
        <w:rPr>
          <w:rFonts w:ascii="Arial" w:hAnsi="Arial" w:cs="Arial"/>
        </w:rPr>
        <w:t xml:space="preserve">para fornecimento de </w:t>
      </w:r>
      <w:r w:rsidR="00107195" w:rsidRPr="0074140E">
        <w:rPr>
          <w:rFonts w:ascii="Arial" w:hAnsi="Arial" w:cs="Arial"/>
        </w:rPr>
        <w:t xml:space="preserve">material gráfico personalizado </w:t>
      </w:r>
      <w:r w:rsidR="0039310E" w:rsidRPr="0074140E">
        <w:rPr>
          <w:rFonts w:ascii="Arial" w:hAnsi="Arial" w:cs="Arial"/>
        </w:rPr>
        <w:t>para atender as demandas do SENAR-AR/MS</w:t>
      </w:r>
      <w:r w:rsidR="006621F4" w:rsidRPr="0074140E">
        <w:rPr>
          <w:rFonts w:ascii="Arial" w:hAnsi="Arial" w:cs="Arial"/>
          <w:b/>
          <w:sz w:val="22"/>
          <w:szCs w:val="22"/>
        </w:rPr>
        <w:t>.</w:t>
      </w:r>
      <w:r w:rsidR="009B1BF4" w:rsidRPr="006621F4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39310E" w:rsidRPr="009D5756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39310E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39310E">
            <w:rPr>
              <w:rFonts w:ascii="Arial" w:hAnsi="Arial" w:cs="Arial"/>
              <w:sz w:val="18"/>
              <w:szCs w:val="20"/>
            </w:rPr>
            <w:t>029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195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310E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40E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C4886-2942-4227-A684-815E33D7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43</cp:revision>
  <cp:lastPrinted>2017-11-23T18:02:00Z</cp:lastPrinted>
  <dcterms:created xsi:type="dcterms:W3CDTF">2016-02-15T13:56:00Z</dcterms:created>
  <dcterms:modified xsi:type="dcterms:W3CDTF">2018-04-02T19:16:00Z</dcterms:modified>
</cp:coreProperties>
</file>