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6F9" w:rsidRDefault="005276F9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E72C60">
              <w:rPr>
                <w:rFonts w:ascii="Arial" w:hAnsi="Arial" w:cs="Arial"/>
                <w:sz w:val="28"/>
                <w:szCs w:val="28"/>
              </w:rPr>
              <w:t>014</w:t>
            </w:r>
            <w:r w:rsidR="00B51613">
              <w:rPr>
                <w:rFonts w:ascii="Arial" w:hAnsi="Arial" w:cs="Arial"/>
                <w:sz w:val="28"/>
                <w:szCs w:val="28"/>
              </w:rPr>
              <w:t>/2018</w:t>
            </w:r>
          </w:p>
          <w:p w:rsidR="001E7351" w:rsidRPr="001E7351" w:rsidRDefault="002E62D2" w:rsidP="00E72C60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E72C60">
              <w:rPr>
                <w:rFonts w:ascii="Arial" w:hAnsi="Arial" w:cs="Arial"/>
                <w:sz w:val="28"/>
                <w:szCs w:val="28"/>
              </w:rPr>
              <w:t>013</w:t>
            </w:r>
            <w:r w:rsidR="00B51613">
              <w:rPr>
                <w:rFonts w:ascii="Arial" w:hAnsi="Arial" w:cs="Arial"/>
                <w:sz w:val="28"/>
                <w:szCs w:val="28"/>
              </w:rPr>
              <w:t>/2018</w:t>
            </w:r>
          </w:p>
        </w:tc>
      </w:tr>
    </w:tbl>
    <w:p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:rsidR="009B1BF4" w:rsidRPr="006621F4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39310E" w:rsidRPr="0074140E">
        <w:rPr>
          <w:rFonts w:ascii="Arial" w:hAnsi="Arial" w:cs="Arial"/>
          <w:b/>
        </w:rPr>
        <w:t xml:space="preserve">REGISTRO DE PREÇOS </w:t>
      </w:r>
      <w:r w:rsidR="0039310E" w:rsidRPr="0074140E">
        <w:rPr>
          <w:rFonts w:ascii="Arial" w:hAnsi="Arial" w:cs="Arial"/>
        </w:rPr>
        <w:t xml:space="preserve">para fornecimento de </w:t>
      </w:r>
      <w:r w:rsidR="00107195" w:rsidRPr="0074140E">
        <w:rPr>
          <w:rFonts w:ascii="Arial" w:hAnsi="Arial" w:cs="Arial"/>
        </w:rPr>
        <w:t xml:space="preserve">material gráfico </w:t>
      </w:r>
      <w:r w:rsidR="0039310E" w:rsidRPr="0074140E">
        <w:rPr>
          <w:rFonts w:ascii="Arial" w:hAnsi="Arial" w:cs="Arial"/>
        </w:rPr>
        <w:t>para atender as demandas do SENAR-AR/MS</w:t>
      </w:r>
      <w:r w:rsidR="006621F4" w:rsidRPr="0074140E">
        <w:rPr>
          <w:rFonts w:ascii="Arial" w:hAnsi="Arial" w:cs="Arial"/>
          <w:b/>
          <w:sz w:val="22"/>
          <w:szCs w:val="22"/>
        </w:rPr>
        <w:t>.</w:t>
      </w:r>
      <w:r w:rsidR="009B1BF4" w:rsidRPr="006621F4">
        <w:rPr>
          <w:rFonts w:ascii="Arial" w:hAnsi="Arial" w:cs="Arial"/>
          <w:sz w:val="22"/>
          <w:szCs w:val="22"/>
        </w:rPr>
        <w:t xml:space="preserve"> </w:t>
      </w:r>
    </w:p>
    <w:p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___/201</w:t>
      </w:r>
      <w:r w:rsidR="00B51613">
        <w:rPr>
          <w:rFonts w:ascii="Arial" w:hAnsi="Arial" w:cs="Arial"/>
          <w:b w:val="0"/>
          <w:sz w:val="22"/>
          <w:szCs w:val="22"/>
        </w:rPr>
        <w:t>8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  <w:bookmarkStart w:id="0" w:name="_GoBack"/>
      <w:bookmarkEnd w:id="0"/>
    </w:p>
    <w:p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>INSTRUÇÃO:</w:t>
      </w:r>
    </w:p>
    <w:p w:rsidR="005276F9" w:rsidRPr="00173E6D" w:rsidRDefault="001E7351" w:rsidP="00EE4D1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ESTE DOCUMENTO DEVERÁ SER PREENCHIDO E ENVIADO PARA O E-MAIL </w:t>
      </w:r>
      <w:hyperlink r:id="rId8" w:history="1">
        <w:r w:rsidR="0039310E" w:rsidRPr="009D5756">
          <w:rPr>
            <w:rStyle w:val="Hyperlink"/>
            <w:rFonts w:ascii="Arial" w:hAnsi="Arial" w:cs="Arial"/>
            <w:sz w:val="22"/>
            <w:szCs w:val="22"/>
          </w:rPr>
          <w:t>renise@senarms.org.br</w:t>
        </w:r>
      </w:hyperlink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 OU </w:t>
      </w:r>
      <w:r w:rsidR="00F46FFA" w:rsidRPr="00173E6D">
        <w:rPr>
          <w:rFonts w:ascii="Arial" w:hAnsi="Arial" w:cs="Arial"/>
          <w:b/>
          <w:color w:val="C00000"/>
          <w:sz w:val="22"/>
          <w:szCs w:val="22"/>
        </w:rPr>
        <w:t>POR MEIO DO FAX Nº (</w:t>
      </w:r>
      <w:r w:rsidRPr="00173E6D">
        <w:rPr>
          <w:rFonts w:ascii="Arial" w:hAnsi="Arial" w:cs="Arial"/>
          <w:b/>
          <w:color w:val="C00000"/>
          <w:sz w:val="22"/>
          <w:szCs w:val="22"/>
        </w:rPr>
        <w:t>67) 3320-6911.</w:t>
      </w:r>
    </w:p>
    <w:sectPr w:rsidR="005276F9" w:rsidRPr="00173E6D" w:rsidSect="009E0FA2">
      <w:headerReference w:type="default" r:id="rId9"/>
      <w:footerReference w:type="default" r:id="rId10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726" w:rsidRDefault="00B93726">
      <w:r>
        <w:separator/>
      </w:r>
    </w:p>
  </w:endnote>
  <w:endnote w:type="continuationSeparator" w:id="0">
    <w:p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:rsidR="009E0FA2" w:rsidRPr="002A0DC4" w:rsidRDefault="00A94747" w:rsidP="00E72C60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nº </w:t>
          </w:r>
          <w:r w:rsidR="00E72C60">
            <w:rPr>
              <w:rFonts w:ascii="Arial" w:hAnsi="Arial" w:cs="Arial"/>
              <w:sz w:val="18"/>
              <w:szCs w:val="20"/>
            </w:rPr>
            <w:t>040</w:t>
          </w:r>
          <w:r w:rsidR="00B51613">
            <w:rPr>
              <w:rFonts w:ascii="Arial" w:hAnsi="Arial" w:cs="Arial"/>
              <w:sz w:val="18"/>
              <w:szCs w:val="20"/>
            </w:rPr>
            <w:t>/2018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:rsidR="009E0FA2" w:rsidRPr="002A0DC4" w:rsidRDefault="009E0FA2" w:rsidP="00B51613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:rsidR="009E0FA2" w:rsidRPr="009E0FA2" w:rsidRDefault="009E0FA2" w:rsidP="00B51613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726" w:rsidRDefault="00B93726">
      <w:r>
        <w:separator/>
      </w:r>
    </w:p>
  </w:footnote>
  <w:footnote w:type="continuationSeparator" w:id="0">
    <w:p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188" w:rsidRDefault="006C2188" w:rsidP="00AF744B">
    <w:pPr>
      <w:pStyle w:val="Cabealho"/>
      <w:jc w:val="center"/>
    </w:pPr>
    <w:r>
      <w:rPr>
        <w:noProof/>
      </w:rPr>
      <w:drawing>
        <wp:inline distT="0" distB="0" distL="0" distR="0" wp14:anchorId="5CB3AE2A" wp14:editId="742D65BC">
          <wp:extent cx="4068765" cy="797442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NAR M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7607" cy="797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E0A1E" w:rsidRPr="004B75E3" w:rsidRDefault="000E0A1E" w:rsidP="00AF744B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195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310E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40E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60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ise@senarms.org.b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B5952D-1FF5-4DC3-9C7B-195FA9C0D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163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Renise Sousa</cp:lastModifiedBy>
  <cp:revision>44</cp:revision>
  <cp:lastPrinted>2017-11-23T18:02:00Z</cp:lastPrinted>
  <dcterms:created xsi:type="dcterms:W3CDTF">2016-02-15T13:56:00Z</dcterms:created>
  <dcterms:modified xsi:type="dcterms:W3CDTF">2018-05-02T19:00:00Z</dcterms:modified>
</cp:coreProperties>
</file>