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6F9" w:rsidRDefault="005276F9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65270B">
              <w:rPr>
                <w:rFonts w:ascii="Arial" w:hAnsi="Arial" w:cs="Arial"/>
                <w:sz w:val="28"/>
                <w:szCs w:val="28"/>
              </w:rPr>
              <w:t>018</w:t>
            </w:r>
            <w:r w:rsidR="000C5260">
              <w:rPr>
                <w:rFonts w:ascii="Arial" w:hAnsi="Arial" w:cs="Arial"/>
                <w:sz w:val="28"/>
                <w:szCs w:val="28"/>
              </w:rPr>
              <w:t>/2018</w:t>
            </w:r>
          </w:p>
          <w:p w:rsidR="001E7351" w:rsidRPr="001E7351" w:rsidRDefault="002E62D2" w:rsidP="0065270B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65270B">
              <w:rPr>
                <w:rFonts w:ascii="Arial" w:hAnsi="Arial" w:cs="Arial"/>
                <w:sz w:val="28"/>
                <w:szCs w:val="28"/>
              </w:rPr>
              <w:t>017</w:t>
            </w:r>
            <w:r w:rsidR="00DE2F0B">
              <w:rPr>
                <w:rFonts w:ascii="Arial" w:hAnsi="Arial" w:cs="Arial"/>
                <w:sz w:val="28"/>
                <w:szCs w:val="28"/>
              </w:rPr>
              <w:t>/201</w:t>
            </w:r>
            <w:r w:rsidR="007366DC">
              <w:rPr>
                <w:rFonts w:ascii="Arial" w:hAnsi="Arial" w:cs="Arial"/>
                <w:sz w:val="28"/>
                <w:szCs w:val="28"/>
              </w:rPr>
              <w:t>8</w:t>
            </w:r>
          </w:p>
        </w:tc>
      </w:tr>
    </w:tbl>
    <w:p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:rsidR="004C0C81" w:rsidRPr="00173E6D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sz w:val="22"/>
          <w:szCs w:val="22"/>
        </w:rPr>
        <w:t xml:space="preserve">OBJETO: </w:t>
      </w:r>
      <w:r w:rsidR="000C5260" w:rsidRPr="002B0A08">
        <w:rPr>
          <w:rFonts w:ascii="Arial" w:hAnsi="Arial" w:cs="Arial"/>
          <w:b/>
          <w:sz w:val="22"/>
          <w:szCs w:val="22"/>
        </w:rPr>
        <w:t xml:space="preserve">REGISTRO DE PREÇOS </w:t>
      </w:r>
      <w:r w:rsidR="000C5260" w:rsidRPr="002B0A08">
        <w:rPr>
          <w:rFonts w:ascii="Arial" w:hAnsi="Arial" w:cs="Arial"/>
          <w:sz w:val="22"/>
          <w:szCs w:val="22"/>
        </w:rPr>
        <w:t>para contratação de pessoa jurídica para fornecimento de refeições no mu</w:t>
      </w:r>
      <w:bookmarkStart w:id="0" w:name="_GoBack"/>
      <w:bookmarkEnd w:id="0"/>
      <w:r w:rsidR="000C5260" w:rsidRPr="002B0A08">
        <w:rPr>
          <w:rFonts w:ascii="Arial" w:hAnsi="Arial" w:cs="Arial"/>
          <w:sz w:val="22"/>
          <w:szCs w:val="22"/>
        </w:rPr>
        <w:t xml:space="preserve">nicípio de Campo Grande/MS, visando atender as demandas do </w:t>
      </w:r>
      <w:r w:rsidR="000C5260" w:rsidRPr="002B0A08">
        <w:rPr>
          <w:rFonts w:ascii="Arial" w:hAnsi="Arial" w:cs="Arial"/>
          <w:b/>
          <w:sz w:val="22"/>
          <w:szCs w:val="22"/>
        </w:rPr>
        <w:t>SENAR-AR/MS</w:t>
      </w:r>
      <w:r w:rsidR="000C5260" w:rsidRPr="00B52825">
        <w:rPr>
          <w:rFonts w:ascii="Arial" w:hAnsi="Arial" w:cs="Arial"/>
          <w:sz w:val="22"/>
          <w:szCs w:val="22"/>
        </w:rPr>
        <w:t>.</w:t>
      </w:r>
    </w:p>
    <w:p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___/201</w:t>
      </w:r>
      <w:r w:rsidR="000C5260">
        <w:rPr>
          <w:rFonts w:ascii="Arial" w:hAnsi="Arial" w:cs="Arial"/>
          <w:b w:val="0"/>
          <w:sz w:val="22"/>
          <w:szCs w:val="22"/>
        </w:rPr>
        <w:t>8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:rsidR="00266164" w:rsidRPr="00173E6D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A24333">
      <w:pPr>
        <w:tabs>
          <w:tab w:val="left" w:pos="7065"/>
        </w:tabs>
        <w:jc w:val="center"/>
        <w:rPr>
          <w:rFonts w:ascii="Arial" w:hAnsi="Arial" w:cs="Arial"/>
          <w:sz w:val="22"/>
          <w:szCs w:val="22"/>
        </w:rPr>
      </w:pP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:rsidR="005276F9" w:rsidRPr="00173E6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ESTE DOCUMENTO DEVERÁ SER PREENCHIDO E ENVIADO PARA O E-MAIL </w:t>
      </w:r>
      <w:hyperlink r:id="rId8" w:history="1">
        <w:r w:rsidR="000C5260" w:rsidRPr="00DB2CF1">
          <w:rPr>
            <w:rStyle w:val="Hyperlink"/>
            <w:rFonts w:ascii="Arial" w:hAnsi="Arial" w:cs="Arial"/>
            <w:sz w:val="22"/>
            <w:szCs w:val="22"/>
          </w:rPr>
          <w:t>renise@senarms.org.br</w:t>
        </w:r>
      </w:hyperlink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 OU </w:t>
      </w:r>
      <w:r w:rsidR="00F46FFA" w:rsidRPr="00173E6D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173E6D">
        <w:rPr>
          <w:rFonts w:ascii="Arial" w:hAnsi="Arial" w:cs="Arial"/>
          <w:b/>
          <w:color w:val="C00000"/>
          <w:sz w:val="22"/>
          <w:szCs w:val="22"/>
        </w:rPr>
        <w:t>67) 3320-6911.</w:t>
      </w:r>
    </w:p>
    <w:sectPr w:rsidR="005276F9" w:rsidRPr="00173E6D" w:rsidSect="009E0FA2">
      <w:headerReference w:type="default" r:id="rId9"/>
      <w:footerReference w:type="default" r:id="rId10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726" w:rsidRDefault="00B93726">
      <w:r>
        <w:separator/>
      </w:r>
    </w:p>
  </w:endnote>
  <w:endnote w:type="continuationSeparator" w:id="0">
    <w:p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:rsidR="009E0FA2" w:rsidRPr="009E0FA2" w:rsidRDefault="00A94747" w:rsidP="000C5260">
          <w:pPr>
            <w:pStyle w:val="Rodap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9E0FA2">
            <w:rPr>
              <w:rFonts w:ascii="Arial" w:hAnsi="Arial" w:cs="Arial"/>
              <w:sz w:val="18"/>
              <w:szCs w:val="20"/>
            </w:rPr>
            <w:t>nº</w:t>
          </w:r>
          <w:r w:rsidR="00DE2F0B">
            <w:rPr>
              <w:rFonts w:ascii="Arial" w:hAnsi="Arial" w:cs="Arial"/>
              <w:sz w:val="18"/>
              <w:szCs w:val="20"/>
            </w:rPr>
            <w:t xml:space="preserve"> </w:t>
          </w:r>
          <w:r w:rsidR="000C5260">
            <w:rPr>
              <w:rFonts w:ascii="Arial" w:hAnsi="Arial" w:cs="Arial"/>
              <w:sz w:val="18"/>
              <w:szCs w:val="20"/>
            </w:rPr>
            <w:t>046/2018</w:t>
          </w:r>
        </w:p>
      </w:tc>
      <w:tc>
        <w:tcPr>
          <w:tcW w:w="3325" w:type="dxa"/>
          <w:vAlign w:val="center"/>
        </w:tcPr>
        <w:p w:rsidR="009E0FA2" w:rsidRPr="009E0FA2" w:rsidRDefault="009E0FA2" w:rsidP="001E1CD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:rsidR="009E0FA2" w:rsidRPr="009E0FA2" w:rsidRDefault="009E0FA2" w:rsidP="001E1CD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726" w:rsidRDefault="00B93726">
      <w:r>
        <w:separator/>
      </w:r>
    </w:p>
  </w:footnote>
  <w:footnote w:type="continuationSeparator" w:id="0">
    <w:p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188" w:rsidRDefault="006C2188" w:rsidP="00AF744B">
    <w:pPr>
      <w:pStyle w:val="Cabealho"/>
      <w:jc w:val="center"/>
    </w:pPr>
    <w:r>
      <w:rPr>
        <w:noProof/>
      </w:rPr>
      <w:drawing>
        <wp:inline distT="0" distB="0" distL="0" distR="0" wp14:anchorId="5CB3AE2A" wp14:editId="742D65BC">
          <wp:extent cx="4068765" cy="797442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NAR M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7607" cy="797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E0A1E" w:rsidRPr="004B75E3" w:rsidRDefault="000E0A1E" w:rsidP="00AF744B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260"/>
    <w:rsid w:val="000C5BEC"/>
    <w:rsid w:val="000D066D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D5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F43"/>
    <w:rsid w:val="002A2B66"/>
    <w:rsid w:val="002A2E17"/>
    <w:rsid w:val="002A3FA5"/>
    <w:rsid w:val="002A4D5D"/>
    <w:rsid w:val="002A5192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270B"/>
    <w:rsid w:val="00655DD6"/>
    <w:rsid w:val="00660757"/>
    <w:rsid w:val="006619DD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366DC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30D6"/>
    <w:rsid w:val="00B300D6"/>
    <w:rsid w:val="00B3543C"/>
    <w:rsid w:val="00B40275"/>
    <w:rsid w:val="00B42BDE"/>
    <w:rsid w:val="00B439AA"/>
    <w:rsid w:val="00B44A88"/>
    <w:rsid w:val="00B45C18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2F0B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1F84"/>
    <w:rsid w:val="00ED3B32"/>
    <w:rsid w:val="00ED43E6"/>
    <w:rsid w:val="00ED5917"/>
    <w:rsid w:val="00ED7179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ise@senarms.org.b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A73548-01D4-40FC-A17D-FC9693931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Renise Sousa</cp:lastModifiedBy>
  <cp:revision>2</cp:revision>
  <cp:lastPrinted>2016-02-18T16:37:00Z</cp:lastPrinted>
  <dcterms:created xsi:type="dcterms:W3CDTF">2018-07-11T13:29:00Z</dcterms:created>
  <dcterms:modified xsi:type="dcterms:W3CDTF">2018-07-11T13:29:00Z</dcterms:modified>
</cp:coreProperties>
</file>