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3E1E3B1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</w:t>
      </w:r>
      <w:r w:rsidR="00676A28">
        <w:rPr>
          <w:rFonts w:ascii="Arial" w:hAnsi="Arial" w:cs="Arial"/>
        </w:rPr>
        <w:t xml:space="preserve"> </w:t>
      </w:r>
      <w:r w:rsidR="00676A28" w:rsidRPr="00254736">
        <w:rPr>
          <w:rFonts w:ascii="Arial" w:hAnsi="Arial" w:cs="Arial"/>
          <w:b/>
        </w:rPr>
        <w:t>Pregão Eletrônico</w:t>
      </w:r>
      <w:r w:rsidR="00A218EB" w:rsidRPr="00254736">
        <w:rPr>
          <w:rFonts w:ascii="Arial" w:hAnsi="Arial" w:cs="Arial"/>
          <w:b/>
        </w:rPr>
        <w:t xml:space="preserve"> nº </w:t>
      </w:r>
      <w:r w:rsidR="00676A28" w:rsidRPr="00254736">
        <w:rPr>
          <w:rFonts w:ascii="Arial" w:hAnsi="Arial" w:cs="Arial"/>
          <w:b/>
        </w:rPr>
        <w:t>024</w:t>
      </w:r>
      <w:r w:rsidR="00676A28">
        <w:rPr>
          <w:rFonts w:ascii="Arial" w:hAnsi="Arial" w:cs="Arial"/>
          <w:b/>
        </w:rPr>
        <w:t>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254736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254736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254736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254736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254736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43BC1B2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</w:t>
      </w:r>
      <w:r w:rsidRPr="00254736">
        <w:rPr>
          <w:rFonts w:ascii="Arial" w:hAnsi="Arial" w:cs="Arial"/>
        </w:rPr>
        <w:t>:</w:t>
      </w:r>
      <w:r w:rsidR="00676A28" w:rsidRPr="00254736">
        <w:rPr>
          <w:rFonts w:ascii="Arial" w:hAnsi="Arial" w:cs="Arial"/>
        </w:rPr>
        <w:t xml:space="preserve"> </w:t>
      </w:r>
      <w:r w:rsidR="00676A28" w:rsidRPr="00254736">
        <w:rPr>
          <w:rFonts w:ascii="Arial" w:hAnsi="Arial" w:cs="Arial"/>
          <w:b/>
        </w:rPr>
        <w:t>Pregão Eletrônico nº 024</w:t>
      </w:r>
      <w:r w:rsidR="00676A28">
        <w:rPr>
          <w:rFonts w:ascii="Arial" w:hAnsi="Arial" w:cs="Arial"/>
          <w:b/>
        </w:rPr>
        <w:t>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872598">
    <w:abstractNumId w:val="3"/>
  </w:num>
  <w:num w:numId="2" w16cid:durableId="1234048958">
    <w:abstractNumId w:val="0"/>
  </w:num>
  <w:num w:numId="3" w16cid:durableId="854079289">
    <w:abstractNumId w:val="4"/>
  </w:num>
  <w:num w:numId="4" w16cid:durableId="894271067">
    <w:abstractNumId w:val="2"/>
  </w:num>
  <w:num w:numId="5" w16cid:durableId="1896617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4736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C3BDE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76A28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D400D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2025-03-21T19:59:00Z</dcterms:modified>
</cp:coreProperties>
</file>