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B9DEFA2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760D4">
              <w:rPr>
                <w:rFonts w:ascii="Arial" w:hAnsi="Arial" w:cs="Arial"/>
                <w:sz w:val="28"/>
                <w:szCs w:val="28"/>
              </w:rPr>
              <w:t>034/2021</w:t>
            </w:r>
          </w:p>
          <w:p w14:paraId="560DD036" w14:textId="13DEE3D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760D4">
              <w:rPr>
                <w:rFonts w:ascii="Arial" w:hAnsi="Arial" w:cs="Arial"/>
                <w:sz w:val="28"/>
                <w:szCs w:val="28"/>
              </w:rPr>
              <w:t>028/2021</w:t>
            </w:r>
          </w:p>
        </w:tc>
      </w:tr>
    </w:tbl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1535E4E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760D4">
        <w:rPr>
          <w:rFonts w:ascii="Arial" w:hAnsi="Arial" w:cs="Arial"/>
          <w:sz w:val="22"/>
          <w:szCs w:val="22"/>
        </w:rPr>
        <w:t xml:space="preserve">Aquisição de equipamentos de informática e solução de videoconferência, visando atender as demandas do </w:t>
      </w:r>
      <w:r w:rsidR="00E760D4" w:rsidRPr="00E760D4">
        <w:rPr>
          <w:rFonts w:ascii="Arial" w:hAnsi="Arial" w:cs="Arial"/>
          <w:b/>
          <w:bCs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4D8D44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</w:t>
      </w:r>
      <w:r w:rsidRPr="00E760D4">
        <w:rPr>
          <w:rFonts w:ascii="Arial" w:hAnsi="Arial" w:cs="Arial"/>
          <w:b w:val="0"/>
          <w:sz w:val="22"/>
          <w:szCs w:val="22"/>
          <w:u w:val="single"/>
        </w:rPr>
        <w:t>__/</w:t>
      </w:r>
      <w:r w:rsidR="00E760D4" w:rsidRPr="00E760D4">
        <w:rPr>
          <w:rFonts w:ascii="Arial" w:hAnsi="Arial" w:cs="Arial"/>
          <w:b w:val="0"/>
          <w:sz w:val="22"/>
          <w:szCs w:val="22"/>
          <w:u w:val="single"/>
        </w:rPr>
        <w:t>2021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CEB56F2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proofErr w:type="spellStart"/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xxxxxxxxxxxxxxxxxxxxxxxxxxx</w:t>
      </w:r>
      <w:proofErr w:type="spellEnd"/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20A66B5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E760D4">
            <w:rPr>
              <w:rFonts w:ascii="Arial" w:hAnsi="Arial" w:cs="Arial"/>
              <w:sz w:val="18"/>
              <w:szCs w:val="20"/>
            </w:rPr>
            <w:t>054/2021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E85057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E85057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E85057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20A6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60D4"/>
    <w:rsid w:val="00E77AB4"/>
    <w:rsid w:val="00E82D49"/>
    <w:rsid w:val="00E82FA1"/>
    <w:rsid w:val="00E85057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55</cp:revision>
  <cp:lastPrinted>2021-06-23T15:27:00Z</cp:lastPrinted>
  <dcterms:created xsi:type="dcterms:W3CDTF">2016-02-15T13:56:00Z</dcterms:created>
  <dcterms:modified xsi:type="dcterms:W3CDTF">2021-06-23T15:59:00Z</dcterms:modified>
</cp:coreProperties>
</file>