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C736B09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E6DDA">
              <w:rPr>
                <w:rFonts w:ascii="Arial" w:hAnsi="Arial" w:cs="Arial"/>
                <w:sz w:val="28"/>
                <w:szCs w:val="28"/>
              </w:rPr>
              <w:t>057</w:t>
            </w:r>
            <w:r w:rsidR="00102E76">
              <w:rPr>
                <w:rFonts w:ascii="Arial" w:hAnsi="Arial" w:cs="Arial"/>
                <w:sz w:val="28"/>
                <w:szCs w:val="28"/>
              </w:rPr>
              <w:t>/2023</w:t>
            </w:r>
          </w:p>
          <w:p w14:paraId="560DD036" w14:textId="636037A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</w:t>
            </w:r>
            <w:r w:rsidR="00102E76">
              <w:rPr>
                <w:rFonts w:ascii="Arial" w:hAnsi="Arial" w:cs="Arial"/>
                <w:sz w:val="28"/>
                <w:szCs w:val="28"/>
              </w:rPr>
              <w:t>ELETRÔNICO</w:t>
            </w:r>
            <w:r>
              <w:rPr>
                <w:rFonts w:ascii="Arial" w:hAnsi="Arial" w:cs="Arial"/>
                <w:sz w:val="28"/>
                <w:szCs w:val="28"/>
              </w:rPr>
              <w:t xml:space="preserve"> Nº </w:t>
            </w:r>
            <w:r w:rsidR="009E6DDA">
              <w:rPr>
                <w:rFonts w:ascii="Arial" w:hAnsi="Arial" w:cs="Arial"/>
                <w:sz w:val="28"/>
                <w:szCs w:val="28"/>
              </w:rPr>
              <w:t>014</w:t>
            </w:r>
            <w:r w:rsidR="00102E76">
              <w:rPr>
                <w:rFonts w:ascii="Arial" w:hAnsi="Arial" w:cs="Arial"/>
                <w:sz w:val="28"/>
                <w:szCs w:val="28"/>
              </w:rPr>
              <w:t>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56FBC469" w:rsidR="004C0C81" w:rsidRPr="009E6DDA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6DDA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40755965"/>
      <w:r w:rsidR="009E6DDA" w:rsidRPr="009E6DDA">
        <w:rPr>
          <w:rFonts w:ascii="Arial" w:hAnsi="Arial" w:cs="Arial"/>
          <w:sz w:val="22"/>
          <w:szCs w:val="22"/>
        </w:rPr>
        <w:t xml:space="preserve">Registro de Preços para futura e eventual contratação de empresa especializada na prestação de serviço de fornecimento de link de internet via satélite, incluindo a instalação e fornecimento de materiais e equipamentos necessários e adequados à execução dos serviços para atender o </w:t>
      </w:r>
      <w:r w:rsidR="009E6DDA" w:rsidRPr="009E6DDA">
        <w:rPr>
          <w:rFonts w:ascii="Arial" w:hAnsi="Arial" w:cs="Arial"/>
          <w:b/>
          <w:bCs/>
          <w:sz w:val="22"/>
          <w:szCs w:val="22"/>
        </w:rPr>
        <w:t>SENAR-AR/MS.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4DECD40B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102E76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650B0F03" w14:textId="77777777" w:rsidR="00102E76" w:rsidRPr="00173E6D" w:rsidRDefault="00102E76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D8671E1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9CBA432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B8E4F57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2E76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E6DDA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57</cp:revision>
  <cp:lastPrinted>2017-11-23T18:02:00Z</cp:lastPrinted>
  <dcterms:created xsi:type="dcterms:W3CDTF">2016-02-15T13:56:00Z</dcterms:created>
  <dcterms:modified xsi:type="dcterms:W3CDTF">2023-08-24T18:15:00Z</dcterms:modified>
</cp:coreProperties>
</file>