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03A351D7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882046">
              <w:rPr>
                <w:rFonts w:ascii="Arial" w:hAnsi="Arial" w:cs="Arial"/>
                <w:sz w:val="28"/>
                <w:szCs w:val="28"/>
              </w:rPr>
              <w:t>003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E43603">
              <w:rPr>
                <w:rFonts w:ascii="Arial" w:hAnsi="Arial" w:cs="Arial"/>
                <w:sz w:val="28"/>
                <w:szCs w:val="28"/>
              </w:rPr>
              <w:t>20</w:t>
            </w:r>
          </w:p>
          <w:p w14:paraId="560DD036" w14:textId="3D7DC302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882046">
              <w:rPr>
                <w:rFonts w:ascii="Arial" w:hAnsi="Arial" w:cs="Arial"/>
                <w:sz w:val="28"/>
                <w:szCs w:val="28"/>
              </w:rPr>
              <w:t>002</w:t>
            </w:r>
            <w:r w:rsidR="00B51613">
              <w:rPr>
                <w:rFonts w:ascii="Arial" w:hAnsi="Arial" w:cs="Arial"/>
                <w:sz w:val="28"/>
                <w:szCs w:val="28"/>
              </w:rPr>
              <w:t>/20</w:t>
            </w:r>
            <w:r w:rsidR="00E43603">
              <w:rPr>
                <w:rFonts w:ascii="Arial" w:hAnsi="Arial" w:cs="Arial"/>
                <w:sz w:val="28"/>
                <w:szCs w:val="28"/>
              </w:rPr>
              <w:t>20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2C5E2835" w14:textId="77777777" w:rsidR="00E43603" w:rsidRPr="008A50C6" w:rsidRDefault="005276F9" w:rsidP="00E43603">
      <w:pPr>
        <w:tabs>
          <w:tab w:val="left" w:pos="993"/>
        </w:tabs>
        <w:spacing w:before="240" w:after="120"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E43603" w:rsidRPr="007C194B">
        <w:rPr>
          <w:rFonts w:ascii="Arial" w:hAnsi="Arial" w:cs="Arial"/>
          <w:b/>
          <w:sz w:val="22"/>
          <w:szCs w:val="22"/>
        </w:rPr>
        <w:t xml:space="preserve">Registro de Preços </w:t>
      </w:r>
      <w:r w:rsidR="00E43603" w:rsidRPr="007C194B">
        <w:rPr>
          <w:rFonts w:ascii="Arial" w:hAnsi="Arial" w:cs="Arial"/>
          <w:sz w:val="22"/>
          <w:szCs w:val="22"/>
        </w:rPr>
        <w:t>para aquisição de material de higiene</w:t>
      </w:r>
      <w:r w:rsidR="00E43603">
        <w:rPr>
          <w:rFonts w:ascii="Arial" w:hAnsi="Arial" w:cs="Arial"/>
          <w:sz w:val="22"/>
          <w:szCs w:val="22"/>
        </w:rPr>
        <w:t xml:space="preserve"> e</w:t>
      </w:r>
      <w:r w:rsidR="00E43603" w:rsidRPr="007C194B">
        <w:rPr>
          <w:rFonts w:ascii="Arial" w:hAnsi="Arial" w:cs="Arial"/>
          <w:sz w:val="22"/>
          <w:szCs w:val="22"/>
        </w:rPr>
        <w:t xml:space="preserve"> limpeza, copa cozinha e descartáveis visando atender as demandas do Centro de Excelência e</w:t>
      </w:r>
      <w:r w:rsidR="00E43603" w:rsidRPr="007C194B">
        <w:rPr>
          <w:rFonts w:ascii="Arial" w:hAnsi="Arial" w:cs="Arial"/>
          <w:b/>
          <w:sz w:val="22"/>
          <w:szCs w:val="22"/>
        </w:rPr>
        <w:t xml:space="preserve"> SENAR-AR/MS.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946DD61" w14:textId="5868A5A4" w:rsidR="008A4408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40FF8F8D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E43603">
        <w:rPr>
          <w:rFonts w:ascii="Arial" w:hAnsi="Arial" w:cs="Arial"/>
          <w:b w:val="0"/>
          <w:sz w:val="22"/>
          <w:szCs w:val="22"/>
        </w:rPr>
        <w:t>20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2C578C91" w14:textId="77777777" w:rsidR="00B67BB7" w:rsidRDefault="00B67BB7" w:rsidP="00B67BB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35B86773" w14:textId="49F844ED" w:rsidR="00B67BB7" w:rsidRDefault="00B67BB7" w:rsidP="00B67BB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Visando à comunicação futura entre o SENAR-AR/MS e essa empresa, solicitamos preencher o recibo de entrega do Edital e remeter à Comissão Permanente de Licitação por meio do e-mail </w:t>
      </w:r>
      <w:bookmarkStart w:id="0" w:name="_GoBack"/>
      <w:bookmarkEnd w:id="0"/>
      <w:r w:rsidR="00882046">
        <w:rPr>
          <w:rFonts w:ascii="Arial" w:hAnsi="Arial" w:cs="Arial"/>
          <w:b/>
          <w:bCs/>
          <w:i/>
          <w:iCs/>
          <w:sz w:val="22"/>
          <w:szCs w:val="22"/>
        </w:rPr>
        <w:fldChar w:fldCharType="begin"/>
      </w:r>
      <w:r w:rsidR="00882046">
        <w:rPr>
          <w:rFonts w:ascii="Arial" w:hAnsi="Arial" w:cs="Arial"/>
          <w:b/>
          <w:bCs/>
          <w:i/>
          <w:iCs/>
          <w:sz w:val="22"/>
          <w:szCs w:val="22"/>
        </w:rPr>
        <w:instrText xml:space="preserve"> HYPERLINK "mailto:</w:instrText>
      </w:r>
      <w:r w:rsidR="00882046" w:rsidRPr="00882046">
        <w:rPr>
          <w:rFonts w:ascii="Arial" w:hAnsi="Arial" w:cs="Arial"/>
          <w:b/>
          <w:bCs/>
          <w:i/>
          <w:iCs/>
          <w:sz w:val="22"/>
          <w:szCs w:val="22"/>
        </w:rPr>
        <w:instrText>gisele@senarms.org.br</w:instrText>
      </w:r>
      <w:r w:rsidR="00882046">
        <w:rPr>
          <w:rFonts w:ascii="Arial" w:hAnsi="Arial" w:cs="Arial"/>
          <w:b/>
          <w:bCs/>
          <w:i/>
          <w:iCs/>
          <w:sz w:val="22"/>
          <w:szCs w:val="22"/>
        </w:rPr>
        <w:instrText xml:space="preserve">" </w:instrText>
      </w:r>
      <w:r w:rsidR="00882046">
        <w:rPr>
          <w:rFonts w:ascii="Arial" w:hAnsi="Arial" w:cs="Arial"/>
          <w:b/>
          <w:bCs/>
          <w:i/>
          <w:iCs/>
          <w:sz w:val="22"/>
          <w:szCs w:val="22"/>
        </w:rPr>
        <w:fldChar w:fldCharType="separate"/>
      </w:r>
      <w:r w:rsidR="00882046" w:rsidRPr="00E21D02">
        <w:rPr>
          <w:rStyle w:val="Hyperlink"/>
          <w:rFonts w:ascii="Arial" w:hAnsi="Arial" w:cs="Arial"/>
          <w:b/>
          <w:bCs/>
          <w:i/>
          <w:iCs/>
          <w:sz w:val="22"/>
          <w:szCs w:val="22"/>
        </w:rPr>
        <w:t>gisele@senarms.org.br</w:t>
      </w:r>
      <w:r w:rsidR="00882046">
        <w:rPr>
          <w:rFonts w:ascii="Arial" w:hAnsi="Arial" w:cs="Arial"/>
          <w:b/>
          <w:bCs/>
          <w:i/>
          <w:iCs/>
          <w:sz w:val="22"/>
          <w:szCs w:val="22"/>
        </w:rPr>
        <w:fldChar w:fldCharType="end"/>
      </w:r>
      <w:r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 A não remessa do recibo exime-nos da comunicação de eventuais retificações ocorridas no instrumento convocatório, bem como de quaisquer informações adicionais.</w:t>
      </w:r>
    </w:p>
    <w:p w14:paraId="7A3AE333" w14:textId="464A52CE" w:rsidR="005276F9" w:rsidRPr="00173E6D" w:rsidRDefault="005276F9" w:rsidP="00B67BB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sectPr w:rsidR="005276F9" w:rsidRPr="00173E6D" w:rsidSect="009E0FA2">
      <w:headerReference w:type="even" r:id="rId8"/>
      <w:headerReference w:type="default" r:id="rId9"/>
      <w:footerReference w:type="default" r:id="rId10"/>
      <w:headerReference w:type="first" r:id="rId11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47D29FD0" w:rsidR="009E0FA2" w:rsidRPr="002A0DC4" w:rsidRDefault="00A94747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E43603">
            <w:rPr>
              <w:rFonts w:ascii="Arial" w:hAnsi="Arial" w:cs="Arial"/>
              <w:sz w:val="18"/>
              <w:szCs w:val="20"/>
            </w:rPr>
            <w:t>004/2020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2309" w14:textId="37B44DB0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CBE58" w14:textId="1B15260B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A597EC" w14:textId="46FECABB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046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67BB7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603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E4360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3B374-3F51-4840-9FCE-C4FB7B35D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210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54</cp:revision>
  <cp:lastPrinted>2020-03-02T21:07:00Z</cp:lastPrinted>
  <dcterms:created xsi:type="dcterms:W3CDTF">2016-02-15T13:56:00Z</dcterms:created>
  <dcterms:modified xsi:type="dcterms:W3CDTF">2020-03-13T21:25:00Z</dcterms:modified>
</cp:coreProperties>
</file>