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76F878B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52C46">
              <w:rPr>
                <w:rFonts w:ascii="Arial" w:hAnsi="Arial" w:cs="Arial"/>
                <w:sz w:val="28"/>
                <w:szCs w:val="28"/>
              </w:rPr>
              <w:t>002/2023</w:t>
            </w:r>
          </w:p>
          <w:p w14:paraId="560DD036" w14:textId="644BFD2B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52C46">
              <w:rPr>
                <w:rFonts w:ascii="Arial" w:hAnsi="Arial" w:cs="Arial"/>
                <w:sz w:val="28"/>
                <w:szCs w:val="28"/>
              </w:rPr>
              <w:t>002/2023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279DF92F" w14:textId="77777777" w:rsidR="00852C46" w:rsidRPr="00AC404F" w:rsidRDefault="005276F9" w:rsidP="00852C46">
      <w:p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bookmarkStart w:id="0" w:name="_Hlk124518032"/>
      <w:r w:rsidR="00852C46" w:rsidRPr="00AC404F">
        <w:rPr>
          <w:rFonts w:ascii="Arial" w:hAnsi="Arial" w:cs="Arial"/>
          <w:sz w:val="22"/>
          <w:szCs w:val="22"/>
        </w:rPr>
        <w:t xml:space="preserve">Registro de Preços para a aquisição de material de copa e cozinha para atender as demandas do </w:t>
      </w:r>
      <w:r w:rsidR="00852C46" w:rsidRPr="00AC404F">
        <w:rPr>
          <w:rFonts w:ascii="Arial" w:hAnsi="Arial" w:cs="Arial"/>
          <w:b/>
          <w:bCs/>
          <w:sz w:val="22"/>
          <w:szCs w:val="22"/>
        </w:rPr>
        <w:t>SENAR-AR/MS</w:t>
      </w:r>
      <w:r w:rsidR="00852C46" w:rsidRPr="00AC404F">
        <w:rPr>
          <w:rFonts w:ascii="Arial" w:hAnsi="Arial" w:cs="Arial"/>
          <w:sz w:val="22"/>
          <w:szCs w:val="22"/>
        </w:rPr>
        <w:t>.</w:t>
      </w:r>
    </w:p>
    <w:bookmarkEnd w:id="0"/>
    <w:p w14:paraId="59833218" w14:textId="726D4588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0D3A6B79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F47686">
        <w:rPr>
          <w:rFonts w:ascii="Arial" w:hAnsi="Arial" w:cs="Arial"/>
          <w:b w:val="0"/>
          <w:sz w:val="22"/>
          <w:szCs w:val="22"/>
        </w:rPr>
        <w:t>x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D1EDDBE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042DB0C5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67345146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23201024">
    <w:abstractNumId w:val="1"/>
  </w:num>
  <w:num w:numId="2" w16cid:durableId="1554390208">
    <w:abstractNumId w:val="17"/>
  </w:num>
  <w:num w:numId="3" w16cid:durableId="1345478278">
    <w:abstractNumId w:val="14"/>
  </w:num>
  <w:num w:numId="4" w16cid:durableId="1685740055">
    <w:abstractNumId w:val="10"/>
  </w:num>
  <w:num w:numId="5" w16cid:durableId="741175887">
    <w:abstractNumId w:val="15"/>
  </w:num>
  <w:num w:numId="6" w16cid:durableId="1269846740">
    <w:abstractNumId w:val="12"/>
  </w:num>
  <w:num w:numId="7" w16cid:durableId="1258170052">
    <w:abstractNumId w:val="7"/>
  </w:num>
  <w:num w:numId="8" w16cid:durableId="558513226">
    <w:abstractNumId w:val="13"/>
  </w:num>
  <w:num w:numId="9" w16cid:durableId="901522371">
    <w:abstractNumId w:val="8"/>
  </w:num>
  <w:num w:numId="10" w16cid:durableId="1290360497">
    <w:abstractNumId w:val="9"/>
  </w:num>
  <w:num w:numId="11" w16cid:durableId="25721382">
    <w:abstractNumId w:val="11"/>
  </w:num>
  <w:num w:numId="12" w16cid:durableId="466624637">
    <w:abstractNumId w:val="0"/>
  </w:num>
  <w:num w:numId="13" w16cid:durableId="862744720">
    <w:abstractNumId w:val="16"/>
  </w:num>
  <w:num w:numId="14" w16cid:durableId="1984235570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52C46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23ED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47686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57</cp:revision>
  <cp:lastPrinted>2017-11-23T18:02:00Z</cp:lastPrinted>
  <dcterms:created xsi:type="dcterms:W3CDTF">2016-02-15T13:56:00Z</dcterms:created>
  <dcterms:modified xsi:type="dcterms:W3CDTF">2023-01-30T13:52:00Z</dcterms:modified>
</cp:coreProperties>
</file>