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0948B254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proofErr w:type="spellStart"/>
            <w:r w:rsidR="00F608CC">
              <w:rPr>
                <w:rFonts w:ascii="Arial" w:hAnsi="Arial" w:cs="Arial"/>
                <w:sz w:val="28"/>
                <w:szCs w:val="28"/>
              </w:rPr>
              <w:t>xx</w:t>
            </w:r>
            <w:proofErr w:type="spellEnd"/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DF09DD">
              <w:rPr>
                <w:rFonts w:ascii="Arial" w:hAnsi="Arial" w:cs="Arial"/>
                <w:sz w:val="28"/>
                <w:szCs w:val="28"/>
              </w:rPr>
              <w:t>20</w:t>
            </w:r>
          </w:p>
          <w:p w14:paraId="560DD036" w14:textId="32A2F094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proofErr w:type="spellStart"/>
            <w:r w:rsidR="00F608CC">
              <w:rPr>
                <w:rFonts w:ascii="Arial" w:hAnsi="Arial" w:cs="Arial"/>
                <w:sz w:val="28"/>
                <w:szCs w:val="28"/>
              </w:rPr>
              <w:t>xxx</w:t>
            </w:r>
            <w:proofErr w:type="spellEnd"/>
            <w:r w:rsidR="00DF09DD">
              <w:rPr>
                <w:rFonts w:ascii="Arial" w:hAnsi="Arial" w:cs="Arial"/>
                <w:sz w:val="28"/>
                <w:szCs w:val="28"/>
              </w:rPr>
              <w:t>/2020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69EA386A" w14:textId="5C9CB0DD" w:rsidR="009B1BF4" w:rsidRPr="00F608CC" w:rsidRDefault="005276F9" w:rsidP="00F608CC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F608CC">
        <w:rPr>
          <w:rFonts w:ascii="Arial" w:hAnsi="Arial" w:cs="Arial"/>
          <w:sz w:val="22"/>
          <w:szCs w:val="22"/>
        </w:rPr>
        <w:t>A</w:t>
      </w:r>
      <w:r w:rsidR="00F608CC" w:rsidRPr="00F608CC">
        <w:rPr>
          <w:rFonts w:ascii="Arial" w:hAnsi="Arial" w:cs="Arial"/>
          <w:sz w:val="22"/>
          <w:szCs w:val="22"/>
        </w:rPr>
        <w:t xml:space="preserve">quisição de canetas personalizadas para atender as demandas do </w:t>
      </w:r>
      <w:r w:rsidR="00F608CC" w:rsidRPr="00F608CC">
        <w:rPr>
          <w:rFonts w:ascii="Arial" w:hAnsi="Arial" w:cs="Arial"/>
          <w:b/>
          <w:sz w:val="22"/>
          <w:szCs w:val="22"/>
        </w:rPr>
        <w:t>SENAR-AR</w:t>
      </w:r>
      <w:r w:rsidR="00640683">
        <w:rPr>
          <w:rFonts w:ascii="Arial" w:hAnsi="Arial" w:cs="Arial"/>
          <w:b/>
          <w:sz w:val="22"/>
          <w:szCs w:val="22"/>
        </w:rPr>
        <w:t>/</w:t>
      </w:r>
      <w:r w:rsidR="00F608CC" w:rsidRPr="00F608CC">
        <w:rPr>
          <w:rFonts w:ascii="Arial" w:hAnsi="Arial" w:cs="Arial"/>
          <w:b/>
          <w:sz w:val="22"/>
          <w:szCs w:val="22"/>
        </w:rPr>
        <w:t>MS</w:t>
      </w:r>
    </w:p>
    <w:p w14:paraId="59833218" w14:textId="77777777" w:rsidR="004C0C81" w:rsidRPr="00173E6D" w:rsidRDefault="004C0C81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92598AA" w14:textId="77777777"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5E7258" w14:textId="77777777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3368FD50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682948">
        <w:rPr>
          <w:rFonts w:ascii="Arial" w:hAnsi="Arial" w:cs="Arial"/>
          <w:b w:val="0"/>
          <w:sz w:val="22"/>
          <w:szCs w:val="22"/>
        </w:rPr>
        <w:t>20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  <w:bookmarkStart w:id="0" w:name="_GoBack"/>
      <w:bookmarkEnd w:id="0"/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361D1624" w14:textId="77777777" w:rsidR="00513CA0" w:rsidRPr="00173E6D" w:rsidRDefault="00513CA0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7E225278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1A95A72B" w14:textId="77777777" w:rsidR="001E7351" w:rsidRPr="00173E6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C00000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>INSTRUÇÃO:</w:t>
      </w:r>
    </w:p>
    <w:p w14:paraId="7A3AE333" w14:textId="11DBAF59" w:rsidR="005276F9" w:rsidRPr="00173E6D" w:rsidRDefault="001E7351" w:rsidP="00EE4D1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ESTE DOCUMENTO DEVERÁ SER PREENCHIDO E ENVIADO PARA O E-MAIL </w:t>
      </w:r>
      <w:hyperlink r:id="rId8" w:history="1">
        <w:r w:rsidR="00682948" w:rsidRPr="00634322">
          <w:rPr>
            <w:rStyle w:val="Hyperlink"/>
            <w:rFonts w:ascii="Arial" w:hAnsi="Arial" w:cs="Arial"/>
            <w:sz w:val="22"/>
            <w:szCs w:val="22"/>
          </w:rPr>
          <w:t>renise@senarms.org.br</w:t>
        </w:r>
      </w:hyperlink>
      <w:r w:rsidRPr="00634322">
        <w:rPr>
          <w:rFonts w:ascii="Arial" w:hAnsi="Arial" w:cs="Arial"/>
          <w:b/>
          <w:color w:val="C00000"/>
          <w:sz w:val="22"/>
          <w:szCs w:val="22"/>
        </w:rPr>
        <w:t xml:space="preserve"> OU </w:t>
      </w:r>
      <w:r w:rsidR="00F46FFA" w:rsidRPr="00634322">
        <w:rPr>
          <w:rFonts w:ascii="Arial" w:hAnsi="Arial" w:cs="Arial"/>
          <w:b/>
          <w:color w:val="C00000"/>
          <w:sz w:val="22"/>
          <w:szCs w:val="22"/>
        </w:rPr>
        <w:t>POR MEIO DO FAX Nº (</w:t>
      </w:r>
      <w:r w:rsidRPr="00634322">
        <w:rPr>
          <w:rFonts w:ascii="Arial" w:hAnsi="Arial" w:cs="Arial"/>
          <w:b/>
          <w:color w:val="C00000"/>
          <w:sz w:val="22"/>
          <w:szCs w:val="22"/>
        </w:rPr>
        <w:t>67) 3320-6911.</w:t>
      </w:r>
    </w:p>
    <w:sectPr w:rsidR="005276F9" w:rsidRPr="00173E6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C7ED7F" w14:textId="77777777" w:rsidR="00B93726" w:rsidRDefault="00B93726">
      <w:r>
        <w:separator/>
      </w:r>
    </w:p>
  </w:endnote>
  <w:endnote w:type="continuationSeparator" w:id="0">
    <w:p w14:paraId="217E78C2" w14:textId="77777777"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306661CF" w:rsidR="009E0FA2" w:rsidRPr="002A0DC4" w:rsidRDefault="00A94747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  <w:r w:rsidRPr="002A0DC4">
            <w:rPr>
              <w:rFonts w:ascii="Arial" w:hAnsi="Arial" w:cs="Arial"/>
              <w:sz w:val="18"/>
              <w:szCs w:val="20"/>
            </w:rPr>
            <w:t xml:space="preserve">Processo 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nº </w:t>
          </w:r>
          <w:r w:rsidR="00F608CC">
            <w:rPr>
              <w:rFonts w:ascii="Arial" w:hAnsi="Arial" w:cs="Arial"/>
              <w:sz w:val="18"/>
              <w:szCs w:val="20"/>
            </w:rPr>
            <w:t>008</w:t>
          </w:r>
          <w:r w:rsidR="00682948">
            <w:rPr>
              <w:rFonts w:ascii="Arial" w:hAnsi="Arial" w:cs="Arial"/>
              <w:sz w:val="18"/>
              <w:szCs w:val="20"/>
            </w:rPr>
            <w:t>/2020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 </w:t>
          </w: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77777777" w:rsidR="009E0FA2" w:rsidRPr="009E0FA2" w:rsidRDefault="009E0FA2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2B1FC7" w14:textId="77777777" w:rsidR="00B93726" w:rsidRDefault="00B93726">
      <w:r>
        <w:separator/>
      </w:r>
    </w:p>
  </w:footnote>
  <w:footnote w:type="continuationSeparator" w:id="0">
    <w:p w14:paraId="258897AB" w14:textId="77777777"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382309" w14:textId="48EF2C27"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5CBE58" w14:textId="1A7DAC23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A597EC" w14:textId="1CBAE4FB"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34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22"/>
    <w:rsid w:val="006343FE"/>
    <w:rsid w:val="00640674"/>
    <w:rsid w:val="00640683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2948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09DD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08CC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40"/>
    <o:shapelayout v:ext="edit">
      <o:idmap v:ext="edit" data="1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6829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nise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BF35F9-6B24-45D2-9EBD-5FB8ADE52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159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Renise Sousa</cp:lastModifiedBy>
  <cp:revision>56</cp:revision>
  <cp:lastPrinted>2017-11-23T18:02:00Z</cp:lastPrinted>
  <dcterms:created xsi:type="dcterms:W3CDTF">2016-02-15T13:56:00Z</dcterms:created>
  <dcterms:modified xsi:type="dcterms:W3CDTF">2020-02-17T12:39:00Z</dcterms:modified>
</cp:coreProperties>
</file>