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7E454B6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14D24">
              <w:rPr>
                <w:rFonts w:ascii="Arial" w:hAnsi="Arial" w:cs="Arial"/>
                <w:sz w:val="28"/>
                <w:szCs w:val="28"/>
              </w:rPr>
              <w:t>005/2023</w:t>
            </w:r>
          </w:p>
          <w:p w14:paraId="560DD036" w14:textId="321D1D89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614D24">
              <w:rPr>
                <w:rFonts w:ascii="Arial" w:hAnsi="Arial" w:cs="Arial"/>
                <w:sz w:val="28"/>
                <w:szCs w:val="28"/>
              </w:rPr>
              <w:t>005/2023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03AB589" w14:textId="1A38094D" w:rsidR="00614D24" w:rsidRDefault="005276F9" w:rsidP="00614D24">
      <w:pPr>
        <w:tabs>
          <w:tab w:val="left" w:pos="709"/>
        </w:tabs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25374472"/>
      <w:bookmarkStart w:id="1" w:name="_Hlk125375391"/>
      <w:r w:rsidR="00614D24">
        <w:rPr>
          <w:rFonts w:ascii="Arial" w:hAnsi="Arial" w:cs="Arial"/>
          <w:sz w:val="22"/>
          <w:szCs w:val="22"/>
        </w:rPr>
        <w:t>Registro de Preços para aquisição de material de Higiene e Limpeza</w:t>
      </w:r>
      <w:r w:rsidR="00614D24">
        <w:rPr>
          <w:rFonts w:ascii="Arial" w:hAnsi="Arial" w:cs="Arial"/>
          <w:bCs/>
          <w:sz w:val="22"/>
          <w:szCs w:val="22"/>
        </w:rPr>
        <w:t>, visando atender as demandas do</w:t>
      </w:r>
      <w:r w:rsidR="00614D24">
        <w:rPr>
          <w:rFonts w:ascii="Arial" w:hAnsi="Arial" w:cs="Arial"/>
          <w:sz w:val="22"/>
          <w:szCs w:val="22"/>
        </w:rPr>
        <w:t xml:space="preserve"> </w:t>
      </w:r>
      <w:r w:rsidR="00614D24">
        <w:rPr>
          <w:rFonts w:ascii="Arial" w:hAnsi="Arial" w:cs="Arial"/>
          <w:b/>
          <w:sz w:val="22"/>
          <w:szCs w:val="22"/>
        </w:rPr>
        <w:t xml:space="preserve">SENAR-AR/MS </w:t>
      </w:r>
      <w:r w:rsidR="00614D24">
        <w:rPr>
          <w:rFonts w:ascii="Arial" w:hAnsi="Arial" w:cs="Arial"/>
          <w:bCs/>
          <w:sz w:val="22"/>
          <w:szCs w:val="22"/>
        </w:rPr>
        <w:t xml:space="preserve">e do </w:t>
      </w:r>
      <w:r w:rsidR="00614D24">
        <w:rPr>
          <w:rFonts w:ascii="Arial" w:hAnsi="Arial" w:cs="Arial"/>
          <w:b/>
          <w:sz w:val="22"/>
          <w:szCs w:val="22"/>
        </w:rPr>
        <w:t>Centro de Excelência Bovinocultura de Corte SENAR MS</w:t>
      </w:r>
      <w:bookmarkEnd w:id="0"/>
      <w:r w:rsidR="00614D24">
        <w:rPr>
          <w:rFonts w:ascii="Arial" w:hAnsi="Arial" w:cs="Arial"/>
          <w:bCs/>
          <w:sz w:val="22"/>
          <w:szCs w:val="22"/>
        </w:rPr>
        <w:t>.</w:t>
      </w:r>
    </w:p>
    <w:bookmarkEnd w:id="1"/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18CCDAD6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614D24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CC9B51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135CFA2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5144F07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4D24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1060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57</cp:revision>
  <cp:lastPrinted>2023-01-23T18:37:00Z</cp:lastPrinted>
  <dcterms:created xsi:type="dcterms:W3CDTF">2016-02-15T13:56:00Z</dcterms:created>
  <dcterms:modified xsi:type="dcterms:W3CDTF">2023-02-06T13:34:00Z</dcterms:modified>
</cp:coreProperties>
</file>