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A02BA91" w:rsidR="001E7351" w:rsidRPr="006B44A4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B44A4" w:rsidRPr="006B44A4">
              <w:rPr>
                <w:rFonts w:ascii="Arial" w:hAnsi="Arial" w:cs="Arial"/>
                <w:sz w:val="28"/>
                <w:szCs w:val="28"/>
              </w:rPr>
              <w:t>007/2020</w:t>
            </w:r>
          </w:p>
          <w:p w14:paraId="560DD036" w14:textId="33FC819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6B44A4">
              <w:rPr>
                <w:rFonts w:ascii="Arial" w:hAnsi="Arial" w:cs="Arial"/>
                <w:sz w:val="28"/>
                <w:szCs w:val="28"/>
              </w:rPr>
              <w:t>P</w:t>
            </w:r>
            <w:bookmarkStart w:id="0" w:name="_GoBack"/>
            <w:bookmarkEnd w:id="0"/>
            <w:r w:rsidRPr="006B44A4">
              <w:rPr>
                <w:rFonts w:ascii="Arial" w:hAnsi="Arial" w:cs="Arial"/>
                <w:sz w:val="28"/>
                <w:szCs w:val="28"/>
              </w:rPr>
              <w:t xml:space="preserve">REGÃO PRESENCIAL Nº </w:t>
            </w:r>
            <w:r w:rsidR="006B44A4" w:rsidRPr="006B44A4">
              <w:rPr>
                <w:rFonts w:ascii="Arial" w:hAnsi="Arial" w:cs="Arial"/>
                <w:sz w:val="28"/>
                <w:szCs w:val="28"/>
              </w:rPr>
              <w:t>006/2020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F13503E" w14:textId="77777777" w:rsidR="006B44A4" w:rsidRPr="00B96B8B" w:rsidRDefault="005276F9" w:rsidP="006B44A4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1" w:name="_Hlk31641402"/>
      <w:r w:rsidR="006B44A4" w:rsidRPr="00170BDB">
        <w:rPr>
          <w:rFonts w:ascii="Arial" w:hAnsi="Arial" w:cs="Arial"/>
          <w:b/>
          <w:sz w:val="22"/>
          <w:szCs w:val="22"/>
        </w:rPr>
        <w:t>REGISTRO DE PREÇOS</w:t>
      </w:r>
      <w:r w:rsidR="006B44A4" w:rsidRPr="00170BDB">
        <w:rPr>
          <w:rFonts w:ascii="Arial" w:hAnsi="Arial" w:cs="Arial"/>
          <w:sz w:val="22"/>
          <w:szCs w:val="22"/>
        </w:rPr>
        <w:t xml:space="preserve"> para eventual fornecimento de lanches</w:t>
      </w:r>
      <w:r w:rsidR="006B44A4">
        <w:rPr>
          <w:rFonts w:ascii="Arial" w:hAnsi="Arial" w:cs="Arial"/>
          <w:sz w:val="22"/>
          <w:szCs w:val="22"/>
        </w:rPr>
        <w:t xml:space="preserve"> e refeições</w:t>
      </w:r>
      <w:r w:rsidR="006B44A4" w:rsidRPr="00170BDB">
        <w:rPr>
          <w:rFonts w:ascii="Arial" w:hAnsi="Arial" w:cs="Arial"/>
          <w:sz w:val="22"/>
          <w:szCs w:val="22"/>
        </w:rPr>
        <w:t xml:space="preserve"> para atendimento dos eventos no município de Campo Grande – MS, abrangendo perímetro urbano e rural, a serem realizados pelo</w:t>
      </w:r>
      <w:r w:rsidR="006B44A4" w:rsidRPr="00170BDB">
        <w:rPr>
          <w:rFonts w:ascii="Arial" w:hAnsi="Arial" w:cs="Arial"/>
          <w:b/>
          <w:sz w:val="22"/>
          <w:szCs w:val="22"/>
        </w:rPr>
        <w:t xml:space="preserve"> SENAR-AR/MS.</w:t>
      </w:r>
    </w:p>
    <w:bookmarkEnd w:id="1"/>
    <w:p w14:paraId="59833218" w14:textId="315D82B9" w:rsidR="004C0C81" w:rsidRPr="00173E6D" w:rsidRDefault="004C0C81" w:rsidP="006B44A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368FD50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68294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25AA7306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6B44A4" w:rsidRPr="008C67A8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C3792C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C3792C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C3792C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6B44A4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9FE758F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82948">
            <w:rPr>
              <w:rFonts w:ascii="Arial" w:hAnsi="Arial" w:cs="Arial"/>
              <w:sz w:val="18"/>
              <w:szCs w:val="20"/>
            </w:rPr>
            <w:t>00</w:t>
          </w:r>
          <w:r w:rsidR="006B44A4">
            <w:rPr>
              <w:rFonts w:ascii="Arial" w:hAnsi="Arial" w:cs="Arial"/>
              <w:sz w:val="18"/>
              <w:szCs w:val="20"/>
            </w:rPr>
            <w:t>9</w:t>
          </w:r>
          <w:r w:rsidR="00682948">
            <w:rPr>
              <w:rFonts w:ascii="Arial" w:hAnsi="Arial" w:cs="Arial"/>
              <w:sz w:val="18"/>
              <w:szCs w:val="20"/>
            </w:rPr>
            <w:t>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592CD83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2948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44A4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6CD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3792C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09DD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682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73926-6855-43EA-978D-112C1338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2020-02-28T13:09:00Z</cp:lastPrinted>
  <dcterms:created xsi:type="dcterms:W3CDTF">2016-02-15T13:56:00Z</dcterms:created>
  <dcterms:modified xsi:type="dcterms:W3CDTF">2020-02-28T13:09:00Z</dcterms:modified>
</cp:coreProperties>
</file>