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ACAB2E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B432C">
              <w:rPr>
                <w:rFonts w:ascii="Arial" w:hAnsi="Arial" w:cs="Arial"/>
                <w:sz w:val="28"/>
                <w:szCs w:val="28"/>
              </w:rPr>
              <w:t>00</w:t>
            </w:r>
            <w:r w:rsidR="00CE6D99">
              <w:rPr>
                <w:rFonts w:ascii="Arial" w:hAnsi="Arial" w:cs="Arial"/>
                <w:sz w:val="28"/>
                <w:szCs w:val="28"/>
              </w:rPr>
              <w:t>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B432C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4CF883E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B432C">
              <w:rPr>
                <w:rFonts w:ascii="Arial" w:hAnsi="Arial" w:cs="Arial"/>
                <w:sz w:val="28"/>
                <w:szCs w:val="28"/>
              </w:rPr>
              <w:t>00</w:t>
            </w:r>
            <w:r w:rsidR="00CE6D99">
              <w:rPr>
                <w:rFonts w:ascii="Arial" w:hAnsi="Arial" w:cs="Arial"/>
                <w:sz w:val="28"/>
                <w:szCs w:val="28"/>
              </w:rPr>
              <w:t>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B432C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31574F6" w14:textId="77777777" w:rsidR="00CE6D99" w:rsidRPr="004D3EF3" w:rsidRDefault="005276F9" w:rsidP="00CE6D9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44320977"/>
      <w:r w:rsidR="00CE6D99" w:rsidRPr="004D3EF3">
        <w:rPr>
          <w:rFonts w:ascii="Arial" w:hAnsi="Arial" w:cs="Arial"/>
          <w:bCs/>
          <w:sz w:val="22"/>
          <w:szCs w:val="22"/>
        </w:rPr>
        <w:t xml:space="preserve">Aquisição de Drones e baterias para atendimento das demandas do </w:t>
      </w:r>
      <w:r w:rsidR="00CE6D99" w:rsidRPr="004D3EF3">
        <w:rPr>
          <w:rFonts w:ascii="Arial" w:hAnsi="Arial" w:cs="Arial"/>
          <w:b/>
          <w:sz w:val="22"/>
          <w:szCs w:val="22"/>
        </w:rPr>
        <w:t>SENAR-AR/MS</w:t>
      </w:r>
      <w:r w:rsidR="00CE6D99" w:rsidRPr="004D3EF3">
        <w:rPr>
          <w:rFonts w:ascii="Arial" w:hAnsi="Arial" w:cs="Arial"/>
          <w:sz w:val="22"/>
          <w:szCs w:val="22"/>
        </w:rPr>
        <w:t>.</w:t>
      </w:r>
    </w:p>
    <w:bookmarkEnd w:id="0"/>
    <w:p w14:paraId="7B09D151" w14:textId="3934BA3D" w:rsidR="00FB432C" w:rsidRPr="00173E6D" w:rsidRDefault="00FB432C" w:rsidP="00FB432C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FAFD9E3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B432C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2CAD1E1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270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8"/>
      <w:footerReference w:type="default" r:id="rId9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D3712D8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FB432C">
            <w:rPr>
              <w:rFonts w:ascii="Arial" w:hAnsi="Arial" w:cs="Arial"/>
              <w:sz w:val="18"/>
              <w:szCs w:val="20"/>
            </w:rPr>
            <w:t>00</w:t>
          </w:r>
          <w:r w:rsidR="00CE6D99">
            <w:rPr>
              <w:rFonts w:ascii="Arial" w:hAnsi="Arial" w:cs="Arial"/>
              <w:sz w:val="18"/>
              <w:szCs w:val="20"/>
            </w:rPr>
            <w:t>7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</w:t>
          </w:r>
          <w:r w:rsidR="00F270F2">
            <w:rPr>
              <w:rFonts w:ascii="Arial" w:hAnsi="Arial" w:cs="Arial"/>
              <w:sz w:val="18"/>
              <w:szCs w:val="20"/>
            </w:rPr>
            <w:t>1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6C307FA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E6D99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0F2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32C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</cp:revision>
  <cp:lastPrinted>2017-11-23T18:02:00Z</cp:lastPrinted>
  <dcterms:created xsi:type="dcterms:W3CDTF">2021-02-19T18:39:00Z</dcterms:created>
  <dcterms:modified xsi:type="dcterms:W3CDTF">2021-03-03T19:31:00Z</dcterms:modified>
</cp:coreProperties>
</file>