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055F47C5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2A6A55">
              <w:rPr>
                <w:rFonts w:ascii="Arial" w:hAnsi="Arial" w:cs="Arial"/>
                <w:sz w:val="28"/>
                <w:szCs w:val="28"/>
              </w:rPr>
              <w:t>007/2023</w:t>
            </w:r>
          </w:p>
          <w:p w14:paraId="560DD036" w14:textId="1FCA8FAE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2A6A55">
              <w:rPr>
                <w:rFonts w:ascii="Arial" w:hAnsi="Arial" w:cs="Arial"/>
                <w:sz w:val="28"/>
                <w:szCs w:val="28"/>
              </w:rPr>
              <w:t>007/2023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772569EA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125555669"/>
      <w:r w:rsidR="002A6A55">
        <w:rPr>
          <w:rFonts w:ascii="Arial" w:eastAsia="Calibri" w:hAnsi="Arial" w:cs="Arial"/>
          <w:sz w:val="22"/>
          <w:szCs w:val="22"/>
          <w:lang w:val="pt-PT"/>
        </w:rPr>
        <w:t xml:space="preserve">Contratação de pessoa jurídica para confecção </w:t>
      </w:r>
      <w:r w:rsidR="002A6A55">
        <w:rPr>
          <w:rFonts w:ascii="Arial" w:hAnsi="Arial" w:cs="Arial"/>
          <w:bCs/>
          <w:sz w:val="22"/>
          <w:szCs w:val="22"/>
        </w:rPr>
        <w:t xml:space="preserve">de material gráfico visando atender as demandas do Programa </w:t>
      </w:r>
      <w:proofErr w:type="spellStart"/>
      <w:r w:rsidR="002A6A55">
        <w:rPr>
          <w:rFonts w:ascii="Arial" w:hAnsi="Arial" w:cs="Arial"/>
          <w:bCs/>
          <w:sz w:val="22"/>
          <w:szCs w:val="22"/>
        </w:rPr>
        <w:t>Agrinho</w:t>
      </w:r>
      <w:proofErr w:type="spellEnd"/>
      <w:r w:rsidR="002A6A55">
        <w:rPr>
          <w:rFonts w:ascii="Arial" w:hAnsi="Arial" w:cs="Arial"/>
          <w:bCs/>
          <w:sz w:val="22"/>
          <w:szCs w:val="22"/>
        </w:rPr>
        <w:t xml:space="preserve"> do </w:t>
      </w:r>
      <w:r w:rsidR="002A6A55">
        <w:rPr>
          <w:rFonts w:ascii="Arial" w:hAnsi="Arial" w:cs="Arial"/>
          <w:b/>
          <w:sz w:val="22"/>
          <w:szCs w:val="22"/>
        </w:rPr>
        <w:t>SENAR-AR/MS</w:t>
      </w:r>
      <w:r w:rsidR="002A6A55">
        <w:rPr>
          <w:rFonts w:ascii="Arial" w:hAnsi="Arial" w:cs="Arial"/>
          <w:sz w:val="22"/>
          <w:szCs w:val="22"/>
        </w:rPr>
        <w:t>.</w:t>
      </w:r>
      <w:bookmarkEnd w:id="0"/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18BEF31A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</w:t>
      </w:r>
      <w:r w:rsidR="002A6A55">
        <w:rPr>
          <w:rFonts w:ascii="Arial" w:hAnsi="Arial" w:cs="Arial"/>
          <w:b w:val="0"/>
          <w:sz w:val="22"/>
          <w:szCs w:val="22"/>
        </w:rPr>
        <w:t>2023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2852659B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7C10A0E1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1E0B0884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A6A55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CCC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207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Sato</cp:lastModifiedBy>
  <cp:revision>57</cp:revision>
  <cp:lastPrinted>2017-11-23T18:02:00Z</cp:lastPrinted>
  <dcterms:created xsi:type="dcterms:W3CDTF">2016-02-15T13:56:00Z</dcterms:created>
  <dcterms:modified xsi:type="dcterms:W3CDTF">2023-01-30T15:36:00Z</dcterms:modified>
</cp:coreProperties>
</file>