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653A35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4225FC">
              <w:rPr>
                <w:rFonts w:ascii="Arial" w:hAnsi="Arial" w:cs="Arial"/>
                <w:sz w:val="28"/>
                <w:szCs w:val="28"/>
              </w:rPr>
              <w:t>009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265C3CB6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225FC">
              <w:rPr>
                <w:rFonts w:ascii="Arial" w:hAnsi="Arial" w:cs="Arial"/>
                <w:sz w:val="28"/>
                <w:szCs w:val="28"/>
              </w:rPr>
              <w:t>008</w:t>
            </w:r>
            <w:bookmarkStart w:id="0" w:name="_GoBack"/>
            <w:bookmarkEnd w:id="0"/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7E6BFBC4" w:rsidR="00CD15D8" w:rsidRPr="00173E6D" w:rsidRDefault="005276F9" w:rsidP="00D32C3F">
      <w:pPr>
        <w:spacing w:before="240" w:after="24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1" w:name="_Hlk32236986"/>
      <w:r w:rsidR="00D32C3F" w:rsidRPr="00895022">
        <w:rPr>
          <w:rFonts w:ascii="Arial" w:eastAsia="Calibri" w:hAnsi="Arial" w:cs="Arial"/>
          <w:b/>
          <w:sz w:val="22"/>
          <w:szCs w:val="22"/>
          <w:lang w:val="pt-PT"/>
        </w:rPr>
        <w:t>Registro de Preços</w:t>
      </w:r>
      <w:r w:rsidR="00D32C3F">
        <w:rPr>
          <w:rFonts w:ascii="Arial" w:eastAsia="Calibri" w:hAnsi="Arial" w:cs="Arial"/>
          <w:sz w:val="22"/>
          <w:szCs w:val="22"/>
          <w:lang w:val="pt-PT"/>
        </w:rPr>
        <w:t xml:space="preserve"> para a </w:t>
      </w:r>
      <w:bookmarkStart w:id="2" w:name="_Hlk31617253"/>
      <w:r w:rsidR="00D32C3F">
        <w:rPr>
          <w:rFonts w:ascii="Arial" w:eastAsia="Calibri" w:hAnsi="Arial" w:cs="Arial"/>
          <w:sz w:val="22"/>
          <w:szCs w:val="22"/>
          <w:lang w:val="pt-PT"/>
        </w:rPr>
        <w:t xml:space="preserve">contratação </w:t>
      </w:r>
      <w:r w:rsidR="00D32C3F">
        <w:rPr>
          <w:rFonts w:ascii="Arial" w:hAnsi="Arial" w:cs="Arial"/>
          <w:sz w:val="22"/>
          <w:szCs w:val="22"/>
        </w:rPr>
        <w:t xml:space="preserve">de pessoa jurídica para locação de tendas, fechamentos para atender os eventos do </w:t>
      </w:r>
      <w:r w:rsidR="00D32C3F" w:rsidRPr="002E4C5F">
        <w:rPr>
          <w:rFonts w:ascii="Arial" w:hAnsi="Arial" w:cs="Arial"/>
          <w:b/>
          <w:sz w:val="22"/>
          <w:szCs w:val="22"/>
        </w:rPr>
        <w:t>SENAR-AR/MS</w:t>
      </w:r>
      <w:r w:rsidR="00D32C3F">
        <w:rPr>
          <w:rFonts w:ascii="Arial" w:hAnsi="Arial" w:cs="Arial"/>
          <w:b/>
          <w:sz w:val="22"/>
          <w:szCs w:val="22"/>
        </w:rPr>
        <w:t xml:space="preserve">. </w:t>
      </w:r>
      <w:bookmarkEnd w:id="2"/>
      <w:bookmarkEnd w:id="1"/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3CD1A04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D32C3F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renise@senarms.org.br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3526E2CF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D32C3F">
            <w:rPr>
              <w:rFonts w:ascii="Arial" w:hAnsi="Arial" w:cs="Arial"/>
              <w:sz w:val="18"/>
              <w:szCs w:val="20"/>
            </w:rPr>
            <w:t>012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564F89C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4464CEB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684FBE97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25FC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2C3F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2AB2F-374B-4C25-8D27-3529D297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55</cp:revision>
  <cp:lastPrinted>2017-11-23T18:02:00Z</cp:lastPrinted>
  <dcterms:created xsi:type="dcterms:W3CDTF">2016-02-15T13:56:00Z</dcterms:created>
  <dcterms:modified xsi:type="dcterms:W3CDTF">2020-03-02T12:47:00Z</dcterms:modified>
</cp:coreProperties>
</file>