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B9C7309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9AF2C59" w:rsidR="003C3E0E" w:rsidRPr="0078776F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4D3FEF" w:rsidRPr="004D3FEF">
        <w:rPr>
          <w:rFonts w:ascii="Arial" w:hAnsi="Arial" w:cs="Arial"/>
          <w:b/>
        </w:rPr>
        <w:t xml:space="preserve">Pregão Presencial </w:t>
      </w:r>
      <w:r w:rsidR="00C92991" w:rsidRPr="004D3FEF">
        <w:rPr>
          <w:rFonts w:ascii="Arial" w:hAnsi="Arial" w:cs="Arial"/>
          <w:b/>
        </w:rPr>
        <w:t xml:space="preserve">nº </w:t>
      </w:r>
      <w:r w:rsidR="004D3FEF" w:rsidRPr="004D3FEF">
        <w:rPr>
          <w:rFonts w:ascii="Arial" w:hAnsi="Arial" w:cs="Arial"/>
          <w:b/>
        </w:rPr>
        <w:t>008</w:t>
      </w:r>
      <w:r w:rsidR="00C92991" w:rsidRPr="004D3FEF">
        <w:rPr>
          <w:rFonts w:ascii="Arial" w:hAnsi="Arial" w:cs="Arial"/>
          <w:b/>
        </w:rPr>
        <w:t>/20</w:t>
      </w:r>
      <w:r w:rsidR="004D3FEF" w:rsidRPr="004D3FEF">
        <w:rPr>
          <w:rFonts w:ascii="Arial" w:hAnsi="Arial" w:cs="Arial"/>
          <w:b/>
        </w:rPr>
        <w:t>22</w:t>
      </w:r>
      <w:r w:rsidRPr="004D3FEF">
        <w:rPr>
          <w:rFonts w:ascii="Arial" w:hAnsi="Arial" w:cs="Arial"/>
          <w:bCs/>
        </w:rPr>
        <w:t xml:space="preserve">, </w:t>
      </w:r>
      <w:r w:rsidRPr="004D3FEF">
        <w:rPr>
          <w:rFonts w:ascii="Arial" w:hAnsi="Arial" w:cs="Arial"/>
        </w:rPr>
        <w:t>por meio</w:t>
      </w:r>
      <w:r>
        <w:rPr>
          <w:rFonts w:ascii="Arial" w:hAnsi="Arial" w:cs="Arial"/>
        </w:rPr>
        <w:t xml:space="preserve">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78776F">
        <w:rPr>
          <w:rFonts w:ascii="Arial" w:hAnsi="Arial" w:cs="Arial"/>
          <w:color w:val="000000"/>
        </w:rPr>
        <w:t>nele previstas</w:t>
      </w:r>
      <w:r w:rsidR="000B5FE0" w:rsidRPr="0078776F">
        <w:rPr>
          <w:rFonts w:ascii="Arial" w:hAnsi="Arial" w:cs="Arial"/>
          <w:color w:val="000000"/>
        </w:rPr>
        <w:t>.</w:t>
      </w:r>
    </w:p>
    <w:p w14:paraId="5C11C1D5" w14:textId="6999D406" w:rsidR="00AE7C13" w:rsidRPr="0078776F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8776F">
        <w:rPr>
          <w:rFonts w:ascii="Arial" w:hAnsi="Arial" w:cs="Arial"/>
        </w:rPr>
        <w:t xml:space="preserve">A empresa compreende que o </w:t>
      </w:r>
      <w:r w:rsidR="00BC5297" w:rsidRPr="0078776F">
        <w:rPr>
          <w:rFonts w:ascii="Arial" w:hAnsi="Arial" w:cs="Arial"/>
        </w:rPr>
        <w:t>Código</w:t>
      </w:r>
      <w:r w:rsidRPr="0078776F">
        <w:rPr>
          <w:rFonts w:ascii="Arial" w:hAnsi="Arial" w:cs="Arial"/>
        </w:rPr>
        <w:t xml:space="preserve"> de </w:t>
      </w:r>
      <w:r w:rsidR="00BC5297" w:rsidRPr="0078776F">
        <w:rPr>
          <w:rFonts w:ascii="Arial" w:hAnsi="Arial" w:cs="Arial"/>
        </w:rPr>
        <w:t>Conduta</w:t>
      </w:r>
      <w:r w:rsidRPr="0078776F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78776F">
        <w:rPr>
          <w:rFonts w:ascii="Arial" w:hAnsi="Arial" w:cs="Arial"/>
        </w:rPr>
        <w:t xml:space="preserve"> em </w:t>
      </w:r>
      <w:r w:rsidRPr="0078776F">
        <w:rPr>
          <w:rFonts w:ascii="Arial" w:hAnsi="Arial" w:cs="Arial"/>
        </w:rPr>
        <w:t xml:space="preserve">desacordo com as disposições </w:t>
      </w:r>
      <w:r w:rsidR="00BC5297" w:rsidRPr="0078776F">
        <w:rPr>
          <w:rFonts w:ascii="Arial" w:hAnsi="Arial" w:cs="Arial"/>
        </w:rPr>
        <w:t>do Código de Conduta</w:t>
      </w:r>
      <w:r w:rsidR="00AE7C13" w:rsidRPr="0078776F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8776F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78776F">
        <w:rPr>
          <w:rFonts w:ascii="Arial" w:hAnsi="Arial" w:cs="Arial"/>
        </w:rPr>
        <w:t>pelo</w:t>
      </w:r>
      <w:r w:rsidRPr="0078776F">
        <w:rPr>
          <w:rFonts w:ascii="Arial" w:hAnsi="Arial" w:cs="Arial"/>
        </w:rPr>
        <w:t xml:space="preserve"> SENAR-AR/MS</w:t>
      </w:r>
      <w:r w:rsidR="00DA49BD" w:rsidRPr="0078776F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0BF5C4C3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2A10BC7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</w:t>
      </w:r>
      <w:r w:rsidRPr="004D3FEF">
        <w:rPr>
          <w:rFonts w:ascii="Arial" w:hAnsi="Arial" w:cs="Arial"/>
        </w:rPr>
        <w:t>modalidade</w:t>
      </w:r>
      <w:r w:rsidR="004D3FEF" w:rsidRPr="004D3FEF">
        <w:rPr>
          <w:rFonts w:ascii="Arial" w:hAnsi="Arial" w:cs="Arial"/>
          <w:b/>
        </w:rPr>
        <w:t xml:space="preserve"> Pregão Presencial nº 008/2022</w:t>
      </w:r>
      <w:r w:rsidRPr="004D3FEF">
        <w:rPr>
          <w:rFonts w:ascii="Arial" w:hAnsi="Arial" w:cs="Arial"/>
          <w:bCs/>
        </w:rPr>
        <w:t>,</w:t>
      </w:r>
      <w:r w:rsidRPr="004B0F5B">
        <w:rPr>
          <w:rFonts w:ascii="Arial" w:hAnsi="Arial" w:cs="Arial"/>
          <w:bCs/>
        </w:rPr>
        <w:t xml:space="preserve">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D3FEF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8776F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14</cp:revision>
  <cp:lastPrinted>2022-03-18T18:20:00Z</cp:lastPrinted>
  <dcterms:created xsi:type="dcterms:W3CDTF">2021-04-15T19:18:00Z</dcterms:created>
  <dcterms:modified xsi:type="dcterms:W3CDTF">2022-03-18T18:20:00Z</dcterms:modified>
</cp:coreProperties>
</file>