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5221844A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590BCF28" w14:textId="50F9AA1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734B7">
              <w:rPr>
                <w:rFonts w:ascii="Arial" w:hAnsi="Arial" w:cs="Arial"/>
                <w:sz w:val="28"/>
                <w:szCs w:val="28"/>
              </w:rPr>
              <w:t>01</w:t>
            </w:r>
            <w:r w:rsidR="007B795D">
              <w:rPr>
                <w:rFonts w:ascii="Arial" w:hAnsi="Arial" w:cs="Arial"/>
                <w:sz w:val="28"/>
                <w:szCs w:val="28"/>
              </w:rPr>
              <w:t>1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351718DC" w14:textId="323BB84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1734B7">
              <w:rPr>
                <w:rFonts w:ascii="Arial" w:hAnsi="Arial" w:cs="Arial"/>
                <w:sz w:val="28"/>
                <w:szCs w:val="28"/>
              </w:rPr>
              <w:t xml:space="preserve"> 0</w:t>
            </w:r>
            <w:r w:rsidR="007B795D">
              <w:rPr>
                <w:rFonts w:ascii="Arial" w:hAnsi="Arial" w:cs="Arial"/>
                <w:sz w:val="28"/>
                <w:szCs w:val="28"/>
              </w:rPr>
              <w:t>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6ADCF8F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0C6220B9" w14:textId="77777777" w:rsidR="00CE0051" w:rsidRPr="00E75C0F" w:rsidRDefault="005276F9" w:rsidP="00CE0051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E0051" w:rsidRPr="00E75C0F">
        <w:rPr>
          <w:rFonts w:ascii="Arial" w:hAnsi="Arial" w:cs="Arial"/>
          <w:b/>
          <w:sz w:val="22"/>
          <w:szCs w:val="22"/>
        </w:rPr>
        <w:t xml:space="preserve">REGISTRO DE PREÇOS </w:t>
      </w:r>
      <w:r w:rsidR="00CE0051" w:rsidRPr="00E75C0F">
        <w:rPr>
          <w:rFonts w:ascii="Arial" w:hAnsi="Arial" w:cs="Arial"/>
          <w:bCs/>
          <w:sz w:val="22"/>
          <w:szCs w:val="22"/>
        </w:rPr>
        <w:t>para contratação de pessoa jurídica para fornecimento de lanche e refeição, nos municípios do interior do Estado do Mato Grosso do Sul</w:t>
      </w:r>
      <w:r w:rsidR="00CE0051" w:rsidRPr="00E75C0F">
        <w:rPr>
          <w:rFonts w:ascii="Arial" w:hAnsi="Arial" w:cs="Arial"/>
          <w:b/>
          <w:sz w:val="22"/>
          <w:szCs w:val="22"/>
        </w:rPr>
        <w:t xml:space="preserve"> </w:t>
      </w:r>
      <w:r w:rsidR="00CE0051" w:rsidRPr="00E75C0F">
        <w:rPr>
          <w:rFonts w:ascii="Arial" w:hAnsi="Arial" w:cs="Arial"/>
          <w:bCs/>
          <w:sz w:val="22"/>
          <w:szCs w:val="22"/>
        </w:rPr>
        <w:t>abrangendo perímetro urbano e rural, visando atender aos eventos do</w:t>
      </w:r>
      <w:r w:rsidR="00CE0051" w:rsidRPr="00E75C0F">
        <w:rPr>
          <w:rFonts w:ascii="Arial" w:hAnsi="Arial" w:cs="Arial"/>
          <w:b/>
          <w:sz w:val="22"/>
          <w:szCs w:val="22"/>
        </w:rPr>
        <w:t xml:space="preserve"> SENAR-AR/MS.</w:t>
      </w:r>
    </w:p>
    <w:p w14:paraId="636B659B" w14:textId="35B8C4C9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25D1F6" w14:textId="77777777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253B580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7F49E5E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E6C210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654C8371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0AC68D1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213E123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71DE0DBA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35B753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26ADBAA5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7E32875C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EC184D7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11121815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7F076ED7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37FDB4A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0B0CA44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E789FBE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5B3424A4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7A6E8F3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7CD05A03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49544EA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1D81BFD1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15A883AE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601A20F2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6EC77E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65E815F9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39FCC33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46972BA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0C633E3D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56575697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6FA1D40A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2E508722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625CF4CC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232820F6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55853197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1CC5ED8" w14:textId="77777777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485F8160" w14:textId="68AE4E73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CE005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gisele</w:t>
      </w:r>
      <w:r w:rsidR="001734B7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@senarms.org.br.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93D35" w14:textId="77777777" w:rsidR="000C56A7" w:rsidRDefault="000C56A7">
      <w:r>
        <w:separator/>
      </w:r>
    </w:p>
  </w:endnote>
  <w:endnote w:type="continuationSeparator" w:id="0">
    <w:p w14:paraId="5086D33F" w14:textId="77777777" w:rsidR="000C56A7" w:rsidRDefault="000C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2AB758D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69A1926A" w14:textId="160D4366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734B7">
            <w:rPr>
              <w:rFonts w:ascii="Arial" w:hAnsi="Arial" w:cs="Arial"/>
              <w:sz w:val="18"/>
              <w:szCs w:val="20"/>
            </w:rPr>
            <w:t>0</w:t>
          </w:r>
          <w:r w:rsidR="00CE0051">
            <w:rPr>
              <w:rFonts w:ascii="Arial" w:hAnsi="Arial" w:cs="Arial"/>
              <w:sz w:val="18"/>
              <w:szCs w:val="20"/>
            </w:rPr>
            <w:t>16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</w:p>
      </w:tc>
      <w:tc>
        <w:tcPr>
          <w:tcW w:w="3325" w:type="dxa"/>
          <w:vAlign w:val="center"/>
        </w:tcPr>
        <w:p w14:paraId="767AEE48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65143112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16C97F49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C2307" w14:textId="77777777" w:rsidR="000C56A7" w:rsidRDefault="000C56A7">
      <w:r>
        <w:separator/>
      </w:r>
    </w:p>
  </w:footnote>
  <w:footnote w:type="continuationSeparator" w:id="0">
    <w:p w14:paraId="2F39DE22" w14:textId="77777777" w:rsidR="000C56A7" w:rsidRDefault="000C5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B6233" w14:textId="7777777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790CCCCA" wp14:editId="7B196C85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9303FC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6A7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4B7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201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77DE4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B795D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25D35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0051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E32DA1"/>
  <w15:docId w15:val="{E4F16EB8-008D-416E-BD11-C64E314E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FD9-68E2-43BE-AC61-F9B0D218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4</cp:revision>
  <cp:lastPrinted>2017-11-23T18:02:00Z</cp:lastPrinted>
  <dcterms:created xsi:type="dcterms:W3CDTF">2020-02-28T04:22:00Z</dcterms:created>
  <dcterms:modified xsi:type="dcterms:W3CDTF">2020-03-05T18:02:00Z</dcterms:modified>
</cp:coreProperties>
</file>