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4"/>
      </w:tblGrid>
      <w:tr w:rsidR="00EF26E2" w14:paraId="6AF9868D" w14:textId="77777777" w:rsidTr="00031B36">
        <w:trPr>
          <w:trHeight w:val="680"/>
        </w:trPr>
        <w:tc>
          <w:tcPr>
            <w:tcW w:w="9354" w:type="dxa"/>
            <w:shd w:val="clear" w:color="auto" w:fill="D9D9D9" w:themeFill="background1" w:themeFillShade="D9"/>
            <w:vAlign w:val="center"/>
          </w:tcPr>
          <w:p w14:paraId="731A6125" w14:textId="3C50B67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>EDITAL Nº</w:t>
            </w:r>
            <w:r w:rsidR="00E85146">
              <w:rPr>
                <w:rFonts w:ascii="Arial" w:hAnsi="Arial" w:cs="Arial"/>
                <w:sz w:val="28"/>
                <w:szCs w:val="28"/>
              </w:rPr>
              <w:t xml:space="preserve"> 012/2020</w:t>
            </w:r>
          </w:p>
          <w:p w14:paraId="560DD036" w14:textId="0E865F4E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40F27">
              <w:rPr>
                <w:rFonts w:ascii="Arial" w:hAnsi="Arial" w:cs="Arial"/>
                <w:sz w:val="28"/>
                <w:szCs w:val="28"/>
              </w:rPr>
              <w:t>0</w:t>
            </w:r>
            <w:r w:rsidR="00E85146">
              <w:rPr>
                <w:rFonts w:ascii="Arial" w:hAnsi="Arial" w:cs="Arial"/>
                <w:sz w:val="28"/>
                <w:szCs w:val="28"/>
              </w:rPr>
              <w:t>11/2020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5F97295F" w14:textId="77777777" w:rsidR="00031B36" w:rsidRDefault="00031B36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92598AA" w14:textId="69C2572C"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262F4" w:rsidRPr="00D436CF">
        <w:rPr>
          <w:rFonts w:ascii="Arial" w:hAnsi="Arial" w:cs="Arial"/>
          <w:sz w:val="22"/>
          <w:szCs w:val="22"/>
        </w:rPr>
        <w:t>Contratação de empresa para prestação de serviço de consultoria especializada em gestão documental (gestão da informação), voltado ao tratamento e organização do arquivo</w:t>
      </w:r>
      <w:r w:rsidR="003610E4">
        <w:rPr>
          <w:rFonts w:ascii="Arial" w:hAnsi="Arial" w:cs="Arial"/>
          <w:sz w:val="22"/>
          <w:szCs w:val="22"/>
        </w:rPr>
        <w:t xml:space="preserve"> </w:t>
      </w:r>
      <w:r w:rsidR="008262F4" w:rsidRPr="00D436CF">
        <w:rPr>
          <w:rFonts w:ascii="Arial" w:hAnsi="Arial" w:cs="Arial"/>
          <w:sz w:val="22"/>
          <w:szCs w:val="22"/>
        </w:rPr>
        <w:t xml:space="preserve">do </w:t>
      </w:r>
      <w:r w:rsidR="008262F4" w:rsidRPr="00D436CF">
        <w:rPr>
          <w:rFonts w:ascii="Arial" w:hAnsi="Arial" w:cs="Arial"/>
          <w:b/>
          <w:sz w:val="22"/>
          <w:szCs w:val="22"/>
        </w:rPr>
        <w:t>SENAR-AR/MS</w:t>
      </w:r>
      <w:r w:rsidR="008262F4" w:rsidRPr="00D436CF">
        <w:rPr>
          <w:rFonts w:ascii="Arial" w:hAnsi="Arial" w:cs="Arial"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7CA8356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031B36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  <w:bookmarkEnd w:id="0"/>
    </w:p>
    <w:p w14:paraId="03D42F2C" w14:textId="716BEE52" w:rsidR="001E7351" w:rsidRPr="00173E6D" w:rsidRDefault="00BC456B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CPF</w:t>
      </w: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271C01FC" w14:textId="77777777" w:rsidR="003D5A30" w:rsidRPr="00173E6D" w:rsidRDefault="003D5A30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8BC5CFD" w14:textId="77777777" w:rsidR="00031B36" w:rsidRPr="0042475D" w:rsidRDefault="00031B36" w:rsidP="00031B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64478D35" w14:textId="69CDBBB0" w:rsidR="00031B36" w:rsidRPr="008262F4" w:rsidRDefault="00031B36" w:rsidP="00031B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EF50D1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EF50D1" w:rsidRPr="009A3804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gisele@senarms.org.br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031B36" w:rsidRPr="008262F4" w:rsidSect="00031B36">
      <w:headerReference w:type="default" r:id="rId9"/>
      <w:footerReference w:type="default" r:id="rId10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D6CBA" w14:textId="77777777" w:rsidR="0038377F" w:rsidRDefault="0038377F">
      <w:r>
        <w:separator/>
      </w:r>
    </w:p>
  </w:endnote>
  <w:endnote w:type="continuationSeparator" w:id="0">
    <w:p w14:paraId="59B777FF" w14:textId="77777777" w:rsidR="0038377F" w:rsidRDefault="0038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798E965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85146">
            <w:rPr>
              <w:rFonts w:ascii="Arial" w:hAnsi="Arial" w:cs="Arial"/>
              <w:sz w:val="18"/>
              <w:szCs w:val="20"/>
            </w:rPr>
            <w:t>017/2020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DB36B" w14:textId="77777777" w:rsidR="0038377F" w:rsidRDefault="0038377F">
      <w:r>
        <w:separator/>
      </w:r>
    </w:p>
  </w:footnote>
  <w:footnote w:type="continuationSeparator" w:id="0">
    <w:p w14:paraId="0EED30D6" w14:textId="77777777" w:rsidR="0038377F" w:rsidRDefault="0038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1102531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1B36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0E4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377F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5A30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C12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62F4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56B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0F27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146"/>
    <w:rsid w:val="00E858BB"/>
    <w:rsid w:val="00E91A6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50D1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F5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FA410-3963-4C72-939D-ED17E9BB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Marcal</cp:lastModifiedBy>
  <cp:revision>61</cp:revision>
  <cp:lastPrinted>2017-11-23T18:02:00Z</cp:lastPrinted>
  <dcterms:created xsi:type="dcterms:W3CDTF">2016-02-15T13:56:00Z</dcterms:created>
  <dcterms:modified xsi:type="dcterms:W3CDTF">2020-02-19T17:17:00Z</dcterms:modified>
</cp:coreProperties>
</file>