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7A883A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A53A9">
              <w:rPr>
                <w:rFonts w:ascii="Arial" w:hAnsi="Arial" w:cs="Arial"/>
                <w:sz w:val="28"/>
                <w:szCs w:val="28"/>
              </w:rPr>
              <w:t>012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E09C3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150C0610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A53A9">
              <w:rPr>
                <w:rFonts w:ascii="Arial" w:hAnsi="Arial" w:cs="Arial"/>
                <w:sz w:val="28"/>
                <w:szCs w:val="28"/>
              </w:rPr>
              <w:t>011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E09C3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59CBA5BF" w:rsidR="009B1BF4" w:rsidRPr="001E09C3" w:rsidRDefault="005276F9" w:rsidP="001E09C3">
      <w:p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E09C3" w:rsidRPr="001D02AE">
        <w:rPr>
          <w:rFonts w:ascii="Arial" w:eastAsia="Calibri" w:hAnsi="Arial" w:cs="Arial"/>
          <w:b/>
          <w:sz w:val="22"/>
          <w:szCs w:val="22"/>
          <w:lang w:val="pt-PT"/>
        </w:rPr>
        <w:t>Registro de Preços</w:t>
      </w:r>
      <w:r w:rsidR="001E09C3" w:rsidRPr="001D02AE">
        <w:rPr>
          <w:rFonts w:ascii="Arial" w:eastAsia="Calibri" w:hAnsi="Arial" w:cs="Arial"/>
          <w:sz w:val="22"/>
          <w:szCs w:val="22"/>
          <w:lang w:val="pt-PT"/>
        </w:rPr>
        <w:t xml:space="preserve"> para a </w:t>
      </w:r>
      <w:bookmarkStart w:id="0" w:name="_Hlk31617253"/>
      <w:r w:rsidR="001E09C3" w:rsidRPr="001D02AE">
        <w:rPr>
          <w:rFonts w:ascii="Arial" w:eastAsia="Calibri" w:hAnsi="Arial" w:cs="Arial"/>
          <w:sz w:val="22"/>
          <w:szCs w:val="22"/>
          <w:lang w:val="pt-PT"/>
        </w:rPr>
        <w:t xml:space="preserve">contratação </w:t>
      </w:r>
      <w:r w:rsidR="001E09C3" w:rsidRPr="001D02AE">
        <w:rPr>
          <w:rFonts w:ascii="Arial" w:hAnsi="Arial" w:cs="Arial"/>
          <w:sz w:val="22"/>
          <w:szCs w:val="22"/>
        </w:rPr>
        <w:t xml:space="preserve">de pessoa jurídica para locação de tendas, fechamentos para atender os eventos do </w:t>
      </w:r>
      <w:r w:rsidR="001E09C3" w:rsidRPr="001D02AE">
        <w:rPr>
          <w:rFonts w:ascii="Arial" w:hAnsi="Arial" w:cs="Arial"/>
          <w:b/>
          <w:sz w:val="22"/>
          <w:szCs w:val="22"/>
        </w:rPr>
        <w:t xml:space="preserve">SENAR-AR/MS. 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03EFC6E3" w:rsidR="0025758F" w:rsidRPr="00173E6D" w:rsidRDefault="00BA53A9" w:rsidP="00BA53A9">
      <w:pPr>
        <w:pStyle w:val="Corpodetexto"/>
        <w:tabs>
          <w:tab w:val="left" w:pos="5880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14:paraId="4281216D" w14:textId="39260DE4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A53A9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3A0E72E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1E09C3" w:rsidRPr="008C4973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1E09C3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63C48ED7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E09C3">
            <w:rPr>
              <w:rFonts w:ascii="Arial" w:hAnsi="Arial" w:cs="Arial"/>
              <w:sz w:val="18"/>
              <w:szCs w:val="20"/>
            </w:rPr>
            <w:t>019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</w:t>
          </w:r>
          <w:r w:rsidR="001E09C3">
            <w:rPr>
              <w:rFonts w:ascii="Arial" w:hAnsi="Arial" w:cs="Arial"/>
              <w:sz w:val="18"/>
              <w:szCs w:val="20"/>
            </w:rPr>
            <w:t>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B55004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6F94949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6D3183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09C3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53A9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45EA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1E0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56</cp:revision>
  <cp:lastPrinted>2021-03-16T18:11:00Z</cp:lastPrinted>
  <dcterms:created xsi:type="dcterms:W3CDTF">2016-02-15T13:56:00Z</dcterms:created>
  <dcterms:modified xsi:type="dcterms:W3CDTF">2021-05-10T13:24:00Z</dcterms:modified>
</cp:coreProperties>
</file>