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795DDC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82A8A56" w:rsidR="003C3E0E" w:rsidRPr="00FB1A0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0F2EFF">
        <w:rPr>
          <w:rFonts w:ascii="Arial" w:hAnsi="Arial" w:cs="Arial"/>
          <w:color w:val="FF0000"/>
        </w:rPr>
        <w:t>completo)</w:t>
      </w:r>
      <w:r w:rsidRPr="000F2EFF">
        <w:rPr>
          <w:rFonts w:ascii="Arial" w:hAnsi="Arial" w:cs="Arial"/>
        </w:rPr>
        <w:t xml:space="preserve">, propõe ao </w:t>
      </w:r>
      <w:r w:rsidRPr="000F2EFF">
        <w:rPr>
          <w:rFonts w:ascii="Arial" w:hAnsi="Arial" w:cs="Arial"/>
          <w:b/>
        </w:rPr>
        <w:t>SENAR-AR/MS</w:t>
      </w:r>
      <w:r w:rsidRPr="000F2EFF">
        <w:rPr>
          <w:rFonts w:ascii="Arial" w:hAnsi="Arial" w:cs="Arial"/>
        </w:rPr>
        <w:t xml:space="preserve"> a participação no</w:t>
      </w:r>
      <w:r w:rsidR="001F691C" w:rsidRPr="000F2EFF">
        <w:rPr>
          <w:rFonts w:ascii="Arial" w:hAnsi="Arial" w:cs="Arial"/>
        </w:rPr>
        <w:t xml:space="preserve"> certame licitatório, modalidade: </w:t>
      </w:r>
      <w:r w:rsidRPr="000F2EFF">
        <w:rPr>
          <w:rFonts w:ascii="Arial" w:hAnsi="Arial" w:cs="Arial"/>
        </w:rPr>
        <w:t xml:space="preserve"> </w:t>
      </w:r>
      <w:r w:rsidR="000F2EFF" w:rsidRPr="000F2EFF">
        <w:rPr>
          <w:rFonts w:ascii="Arial" w:hAnsi="Arial" w:cs="Arial"/>
          <w:b/>
        </w:rPr>
        <w:t>PREGÃO PRESENCIAL</w:t>
      </w:r>
      <w:r w:rsidR="00C92991" w:rsidRPr="000F2EFF">
        <w:rPr>
          <w:rFonts w:ascii="Arial" w:hAnsi="Arial" w:cs="Arial"/>
          <w:b/>
        </w:rPr>
        <w:t xml:space="preserve"> nº </w:t>
      </w:r>
      <w:r w:rsidR="000F2EFF" w:rsidRPr="000F2EFF">
        <w:rPr>
          <w:rFonts w:ascii="Arial" w:hAnsi="Arial" w:cs="Arial"/>
          <w:b/>
        </w:rPr>
        <w:t>011</w:t>
      </w:r>
      <w:r w:rsidR="00C92991" w:rsidRPr="000F2EFF">
        <w:rPr>
          <w:rFonts w:ascii="Arial" w:hAnsi="Arial" w:cs="Arial"/>
          <w:b/>
        </w:rPr>
        <w:t>/20</w:t>
      </w:r>
      <w:r w:rsidR="000F2EFF" w:rsidRPr="000F2EFF">
        <w:rPr>
          <w:rFonts w:ascii="Arial" w:hAnsi="Arial" w:cs="Arial"/>
          <w:b/>
        </w:rPr>
        <w:t>22</w:t>
      </w:r>
      <w:r w:rsidRPr="000F2EFF">
        <w:rPr>
          <w:rFonts w:ascii="Arial" w:hAnsi="Arial" w:cs="Arial"/>
          <w:bCs/>
        </w:rPr>
        <w:t xml:space="preserve">, </w:t>
      </w:r>
      <w:r w:rsidRPr="000F2EFF">
        <w:rPr>
          <w:rFonts w:ascii="Arial" w:hAnsi="Arial" w:cs="Arial"/>
        </w:rPr>
        <w:t xml:space="preserve">por meio de seu representante legal </w:t>
      </w:r>
      <w:r w:rsidRPr="000F2EFF">
        <w:rPr>
          <w:rFonts w:ascii="Arial" w:hAnsi="Arial" w:cs="Arial"/>
          <w:color w:val="FF0000"/>
        </w:rPr>
        <w:t>(</w:t>
      </w:r>
      <w:proofErr w:type="spellStart"/>
      <w:r w:rsidRPr="000F2EFF">
        <w:rPr>
          <w:rFonts w:ascii="Arial" w:hAnsi="Arial" w:cs="Arial"/>
          <w:color w:val="FF0000"/>
        </w:rPr>
        <w:t>xxxxxxxxxxx</w:t>
      </w:r>
      <w:proofErr w:type="spellEnd"/>
      <w:r w:rsidRPr="000F2EFF">
        <w:rPr>
          <w:rFonts w:ascii="Arial" w:hAnsi="Arial" w:cs="Arial"/>
          <w:color w:val="FF0000"/>
        </w:rPr>
        <w:t>)</w:t>
      </w:r>
      <w:r w:rsidRPr="000F2EFF">
        <w:rPr>
          <w:rFonts w:ascii="Arial" w:hAnsi="Arial" w:cs="Arial"/>
        </w:rPr>
        <w:t xml:space="preserve">, portador do RG nº </w:t>
      </w:r>
      <w:r w:rsidRPr="000F2EFF">
        <w:rPr>
          <w:rFonts w:ascii="Arial" w:hAnsi="Arial" w:cs="Arial"/>
          <w:color w:val="FF0000"/>
        </w:rPr>
        <w:t>(</w:t>
      </w:r>
      <w:proofErr w:type="spellStart"/>
      <w:r w:rsidRPr="000F2EFF">
        <w:rPr>
          <w:rFonts w:ascii="Arial" w:hAnsi="Arial" w:cs="Arial"/>
          <w:color w:val="FF0000"/>
        </w:rPr>
        <w:t>xxxxxxxxxxx</w:t>
      </w:r>
      <w:proofErr w:type="spellEnd"/>
      <w:r w:rsidRPr="000F2EFF">
        <w:rPr>
          <w:rFonts w:ascii="Arial" w:hAnsi="Arial" w:cs="Arial"/>
          <w:color w:val="FF0000"/>
        </w:rPr>
        <w:t>)</w:t>
      </w:r>
      <w:r w:rsidRPr="000F2EFF">
        <w:rPr>
          <w:rFonts w:ascii="Arial" w:hAnsi="Arial" w:cs="Arial"/>
        </w:rPr>
        <w:t xml:space="preserve"> e CPF nº </w:t>
      </w:r>
      <w:r w:rsidRPr="000F2EFF">
        <w:rPr>
          <w:rFonts w:ascii="Arial" w:hAnsi="Arial" w:cs="Arial"/>
          <w:color w:val="FF0000"/>
        </w:rPr>
        <w:t>(</w:t>
      </w:r>
      <w:proofErr w:type="spellStart"/>
      <w:r w:rsidRPr="000F2EFF">
        <w:rPr>
          <w:rFonts w:ascii="Arial" w:hAnsi="Arial" w:cs="Arial"/>
          <w:color w:val="FF0000"/>
        </w:rPr>
        <w:t>xxxxxxxxxxx</w:t>
      </w:r>
      <w:proofErr w:type="spellEnd"/>
      <w:r w:rsidRPr="000F2EFF">
        <w:rPr>
          <w:rFonts w:ascii="Arial" w:hAnsi="Arial" w:cs="Arial"/>
          <w:color w:val="FF0000"/>
        </w:rPr>
        <w:t>)</w:t>
      </w:r>
      <w:r w:rsidRPr="000F2EFF">
        <w:rPr>
          <w:rFonts w:ascii="Arial" w:hAnsi="Arial" w:cs="Arial"/>
        </w:rPr>
        <w:t xml:space="preserve">, vem afirmar aderência, </w:t>
      </w:r>
      <w:r w:rsidR="00BC5297" w:rsidRPr="000F2EFF">
        <w:rPr>
          <w:rFonts w:ascii="Arial" w:hAnsi="Arial" w:cs="Arial"/>
        </w:rPr>
        <w:t>ciência</w:t>
      </w:r>
      <w:r w:rsidRPr="000F2EFF">
        <w:rPr>
          <w:rFonts w:ascii="Arial" w:hAnsi="Arial" w:cs="Arial"/>
        </w:rPr>
        <w:t xml:space="preserve"> e concordância com as normas, políticas e</w:t>
      </w:r>
      <w:r w:rsidRPr="00BC5297">
        <w:rPr>
          <w:rFonts w:ascii="Arial" w:hAnsi="Arial" w:cs="Arial"/>
        </w:rPr>
        <w:t xml:space="preserve">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empregados, </w:t>
      </w:r>
      <w:r w:rsidR="001F691C" w:rsidRPr="00FB1A0E">
        <w:rPr>
          <w:rFonts w:ascii="Arial" w:hAnsi="Arial" w:cs="Arial"/>
          <w:color w:val="000000"/>
        </w:rPr>
        <w:t>estagiários, colaboradores e/ou prestadores de serviços, cumpram com todas as disposições nele previstas</w:t>
      </w:r>
      <w:r w:rsidR="000B5FE0" w:rsidRPr="00FB1A0E">
        <w:rPr>
          <w:rFonts w:ascii="Arial" w:hAnsi="Arial" w:cs="Arial"/>
          <w:color w:val="000000"/>
        </w:rPr>
        <w:t>.</w:t>
      </w:r>
    </w:p>
    <w:p w14:paraId="5C11C1D5" w14:textId="6999D406" w:rsidR="00AE7C13" w:rsidRPr="00FB1A0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B1A0E">
        <w:rPr>
          <w:rFonts w:ascii="Arial" w:hAnsi="Arial" w:cs="Arial"/>
        </w:rPr>
        <w:t xml:space="preserve">A empresa compreende que o </w:t>
      </w:r>
      <w:r w:rsidR="00BC5297" w:rsidRPr="00FB1A0E">
        <w:rPr>
          <w:rFonts w:ascii="Arial" w:hAnsi="Arial" w:cs="Arial"/>
        </w:rPr>
        <w:t>Código</w:t>
      </w:r>
      <w:r w:rsidRPr="00FB1A0E">
        <w:rPr>
          <w:rFonts w:ascii="Arial" w:hAnsi="Arial" w:cs="Arial"/>
        </w:rPr>
        <w:t xml:space="preserve"> de </w:t>
      </w:r>
      <w:r w:rsidR="00BC5297" w:rsidRPr="00FB1A0E">
        <w:rPr>
          <w:rFonts w:ascii="Arial" w:hAnsi="Arial" w:cs="Arial"/>
        </w:rPr>
        <w:t>Conduta</w:t>
      </w:r>
      <w:r w:rsidRPr="00FB1A0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B1A0E">
        <w:rPr>
          <w:rFonts w:ascii="Arial" w:hAnsi="Arial" w:cs="Arial"/>
        </w:rPr>
        <w:t xml:space="preserve"> em </w:t>
      </w:r>
      <w:r w:rsidRPr="00FB1A0E">
        <w:rPr>
          <w:rFonts w:ascii="Arial" w:hAnsi="Arial" w:cs="Arial"/>
        </w:rPr>
        <w:t xml:space="preserve">desacordo com as disposições </w:t>
      </w:r>
      <w:r w:rsidR="00BC5297" w:rsidRPr="00FB1A0E">
        <w:rPr>
          <w:rFonts w:ascii="Arial" w:hAnsi="Arial" w:cs="Arial"/>
        </w:rPr>
        <w:t>do Código de Conduta</w:t>
      </w:r>
      <w:r w:rsidR="00AE7C13" w:rsidRPr="00FB1A0E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B1A0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B1A0E">
        <w:rPr>
          <w:rFonts w:ascii="Arial" w:hAnsi="Arial" w:cs="Arial"/>
        </w:rPr>
        <w:t>pelo</w:t>
      </w:r>
      <w:r w:rsidRPr="00FB1A0E">
        <w:rPr>
          <w:rFonts w:ascii="Arial" w:hAnsi="Arial" w:cs="Arial"/>
        </w:rPr>
        <w:t xml:space="preserve"> SENAR-AR/MS</w:t>
      </w:r>
      <w:r w:rsidR="00DA49BD" w:rsidRPr="00FB1A0E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B6A2BE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E510B1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0F2EFF" w:rsidRPr="000F2EFF">
        <w:rPr>
          <w:rFonts w:ascii="Arial" w:hAnsi="Arial" w:cs="Arial"/>
          <w:b/>
        </w:rPr>
        <w:t>PREGÃO PRESENCIAL nº 011/2022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2EFF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1A0E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2017-08-29T20:44:00Z</cp:lastPrinted>
  <dcterms:created xsi:type="dcterms:W3CDTF">2021-04-15T19:18:00Z</dcterms:created>
  <dcterms:modified xsi:type="dcterms:W3CDTF">2022-03-21T15:50:00Z</dcterms:modified>
</cp:coreProperties>
</file>