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40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320ED8F3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F13A06">
              <w:rPr>
                <w:rFonts w:ascii="Arial" w:hAnsi="Arial" w:cs="Arial"/>
                <w:sz w:val="28"/>
                <w:szCs w:val="28"/>
              </w:rPr>
              <w:t>013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560DD036" w14:textId="2F3DFF15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F13A06">
              <w:rPr>
                <w:rFonts w:ascii="Arial" w:hAnsi="Arial" w:cs="Arial"/>
                <w:sz w:val="28"/>
                <w:szCs w:val="28"/>
              </w:rPr>
              <w:t>012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433A7FA4" w:rsidR="009B1BF4" w:rsidRPr="00C265EC" w:rsidRDefault="005276F9" w:rsidP="00C265EC">
      <w:pPr>
        <w:spacing w:before="120" w:line="360" w:lineRule="auto"/>
        <w:ind w:right="108"/>
        <w:jc w:val="both"/>
        <w:rPr>
          <w:rFonts w:ascii="Arial" w:hAnsi="Arial" w:cs="Arial"/>
          <w:b/>
          <w:bCs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265EC" w:rsidRPr="0014472A">
        <w:rPr>
          <w:rFonts w:ascii="Arial" w:hAnsi="Arial" w:cs="Arial"/>
          <w:bCs/>
          <w:sz w:val="22"/>
          <w:szCs w:val="22"/>
        </w:rPr>
        <w:t xml:space="preserve">Contratação de pessoa jurídica para impressão/confecção do material didático do Programa </w:t>
      </w:r>
      <w:proofErr w:type="spellStart"/>
      <w:r w:rsidR="00C265EC" w:rsidRPr="0014472A">
        <w:rPr>
          <w:rFonts w:ascii="Arial" w:hAnsi="Arial" w:cs="Arial"/>
          <w:bCs/>
          <w:sz w:val="22"/>
          <w:szCs w:val="22"/>
        </w:rPr>
        <w:t>Agrinho</w:t>
      </w:r>
      <w:proofErr w:type="spellEnd"/>
      <w:r w:rsidR="00C265EC" w:rsidRPr="0014472A">
        <w:rPr>
          <w:rFonts w:ascii="Arial" w:hAnsi="Arial" w:cs="Arial"/>
          <w:bCs/>
          <w:sz w:val="22"/>
          <w:szCs w:val="22"/>
        </w:rPr>
        <w:t xml:space="preserve"> do</w:t>
      </w:r>
      <w:r w:rsidR="00C265EC" w:rsidRPr="0014472A">
        <w:rPr>
          <w:rFonts w:ascii="Arial" w:hAnsi="Arial" w:cs="Arial"/>
          <w:b/>
          <w:bCs/>
          <w:sz w:val="22"/>
          <w:szCs w:val="22"/>
        </w:rPr>
        <w:t xml:space="preserve"> SENAR-AR/MS.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08B6D58F" w:rsidR="006B120E" w:rsidRPr="00173E6D" w:rsidRDefault="003B4904" w:rsidP="00C265EC">
      <w:pPr>
        <w:tabs>
          <w:tab w:val="left" w:pos="639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  <w:r w:rsidR="00C265EC">
        <w:rPr>
          <w:rFonts w:ascii="Arial" w:hAnsi="Arial" w:cs="Arial"/>
          <w:color w:val="000000"/>
          <w:sz w:val="22"/>
          <w:szCs w:val="22"/>
        </w:rPr>
        <w:tab/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78F51956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hyperlink r:id="rId8" w:history="1">
        <w:r w:rsidR="002111F6" w:rsidRPr="00C304EF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renise@senarms.org.br</w:t>
        </w:r>
      </w:hyperlink>
      <w:r w:rsidR="002111F6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3DD05" w14:textId="77777777" w:rsidR="00B84B84" w:rsidRDefault="00B84B84">
      <w:r>
        <w:separator/>
      </w:r>
    </w:p>
  </w:endnote>
  <w:endnote w:type="continuationSeparator" w:id="0">
    <w:p w14:paraId="2A424C9B" w14:textId="77777777" w:rsidR="00B84B84" w:rsidRDefault="00B84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2C3858E3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C265EC">
            <w:rPr>
              <w:rFonts w:ascii="Arial" w:hAnsi="Arial" w:cs="Arial"/>
              <w:sz w:val="18"/>
              <w:szCs w:val="20"/>
            </w:rPr>
            <w:t>018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292FB8">
            <w:rPr>
              <w:rFonts w:ascii="Arial" w:hAnsi="Arial" w:cs="Arial"/>
              <w:sz w:val="18"/>
              <w:szCs w:val="20"/>
            </w:rPr>
            <w:t>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2981B" w14:textId="77777777" w:rsidR="00B84B84" w:rsidRDefault="00B84B84">
      <w:r>
        <w:separator/>
      </w:r>
    </w:p>
  </w:footnote>
  <w:footnote w:type="continuationSeparator" w:id="0">
    <w:p w14:paraId="0D531293" w14:textId="77777777" w:rsidR="00B84B84" w:rsidRDefault="00B84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2309" w14:textId="549145DE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64323062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97EC" w14:textId="6CA36CC9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1F6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E79E7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4B84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265EC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A06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D7C1B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2111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BC1DF-D5A2-4923-9E44-C6FD07A19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Nilo Alves Ferraz Junior</cp:lastModifiedBy>
  <cp:revision>4</cp:revision>
  <cp:lastPrinted>2017-11-23T18:02:00Z</cp:lastPrinted>
  <dcterms:created xsi:type="dcterms:W3CDTF">2020-03-04T12:22:00Z</dcterms:created>
  <dcterms:modified xsi:type="dcterms:W3CDTF">2020-03-04T12:25:00Z</dcterms:modified>
</cp:coreProperties>
</file>