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2FBA53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A53A9">
              <w:rPr>
                <w:rFonts w:ascii="Arial" w:hAnsi="Arial" w:cs="Arial"/>
                <w:sz w:val="28"/>
                <w:szCs w:val="28"/>
              </w:rPr>
              <w:t>0</w:t>
            </w:r>
            <w:r w:rsidR="00FB2457">
              <w:rPr>
                <w:rFonts w:ascii="Arial" w:hAnsi="Arial" w:cs="Arial"/>
                <w:sz w:val="28"/>
                <w:szCs w:val="28"/>
              </w:rPr>
              <w:t>13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E09C3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57CD716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A53A9">
              <w:rPr>
                <w:rFonts w:ascii="Arial" w:hAnsi="Arial" w:cs="Arial"/>
                <w:sz w:val="28"/>
                <w:szCs w:val="28"/>
              </w:rPr>
              <w:t>0</w:t>
            </w:r>
            <w:r w:rsidR="00FB2457">
              <w:rPr>
                <w:rFonts w:ascii="Arial" w:hAnsi="Arial" w:cs="Arial"/>
                <w:sz w:val="28"/>
                <w:szCs w:val="28"/>
              </w:rPr>
              <w:t>12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E09C3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78E69C36" w:rsidR="009B1BF4" w:rsidRPr="001E09C3" w:rsidRDefault="005276F9" w:rsidP="001E09C3">
      <w:p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E09C3" w:rsidRPr="001D02AE">
        <w:rPr>
          <w:rFonts w:ascii="Arial" w:eastAsia="Calibri" w:hAnsi="Arial" w:cs="Arial"/>
          <w:b/>
          <w:sz w:val="22"/>
          <w:szCs w:val="22"/>
          <w:lang w:val="pt-PT"/>
        </w:rPr>
        <w:t>Registro de Preços</w:t>
      </w:r>
      <w:r w:rsidR="001E09C3" w:rsidRPr="001D02AE">
        <w:rPr>
          <w:rFonts w:ascii="Arial" w:eastAsia="Calibri" w:hAnsi="Arial" w:cs="Arial"/>
          <w:sz w:val="22"/>
          <w:szCs w:val="22"/>
          <w:lang w:val="pt-PT"/>
        </w:rPr>
        <w:t xml:space="preserve"> </w:t>
      </w:r>
      <w:bookmarkStart w:id="0" w:name="_Hlk31617253"/>
      <w:r w:rsidR="00FB2457">
        <w:rPr>
          <w:rFonts w:ascii="Arial" w:eastAsia="Calibri" w:hAnsi="Arial" w:cs="Arial"/>
          <w:sz w:val="22"/>
          <w:szCs w:val="22"/>
          <w:lang w:val="pt-PT"/>
        </w:rPr>
        <w:t xml:space="preserve">para prestação de serviços de locação de bens </w:t>
      </w:r>
      <w:proofErr w:type="gramStart"/>
      <w:r w:rsidR="00FB2457">
        <w:rPr>
          <w:rFonts w:ascii="Arial" w:eastAsia="Calibri" w:hAnsi="Arial" w:cs="Arial"/>
          <w:sz w:val="22"/>
          <w:szCs w:val="22"/>
          <w:lang w:val="pt-PT"/>
        </w:rPr>
        <w:t>moveis  para</w:t>
      </w:r>
      <w:proofErr w:type="gramEnd"/>
      <w:r w:rsidR="00FB2457">
        <w:rPr>
          <w:rFonts w:ascii="Arial" w:eastAsia="Calibri" w:hAnsi="Arial" w:cs="Arial"/>
          <w:sz w:val="22"/>
          <w:szCs w:val="22"/>
          <w:lang w:val="pt-PT"/>
        </w:rPr>
        <w:t xml:space="preserve"> atender as demandas do </w:t>
      </w:r>
      <w:r w:rsidR="001E09C3" w:rsidRPr="001D02AE">
        <w:rPr>
          <w:rFonts w:ascii="Arial" w:hAnsi="Arial" w:cs="Arial"/>
          <w:sz w:val="22"/>
          <w:szCs w:val="22"/>
        </w:rPr>
        <w:t xml:space="preserve"> eventos do </w:t>
      </w:r>
      <w:r w:rsidR="001E09C3" w:rsidRPr="001D02AE">
        <w:rPr>
          <w:rFonts w:ascii="Arial" w:hAnsi="Arial" w:cs="Arial"/>
          <w:b/>
          <w:sz w:val="22"/>
          <w:szCs w:val="22"/>
        </w:rPr>
        <w:t xml:space="preserve">SENAR-AR/MS. 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03EFC6E3" w:rsidR="0025758F" w:rsidRPr="00173E6D" w:rsidRDefault="00BA53A9" w:rsidP="00BA53A9">
      <w:pPr>
        <w:pStyle w:val="Corpodetexto"/>
        <w:tabs>
          <w:tab w:val="left" w:pos="5880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14:paraId="4281216D" w14:textId="39260DE4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A53A9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3A0E72E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1E09C3" w:rsidRPr="008C4973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1E09C3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40D938B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02EB5">
            <w:rPr>
              <w:rFonts w:ascii="Arial" w:hAnsi="Arial" w:cs="Arial"/>
              <w:sz w:val="18"/>
              <w:szCs w:val="20"/>
            </w:rPr>
            <w:t>021/2021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6F9494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09C3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2EB5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53A9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45EA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57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1E0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2021-05-12T15:08:00Z</cp:lastPrinted>
  <dcterms:created xsi:type="dcterms:W3CDTF">2016-02-15T13:56:00Z</dcterms:created>
  <dcterms:modified xsi:type="dcterms:W3CDTF">2021-05-12T15:09:00Z</dcterms:modified>
</cp:coreProperties>
</file>