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2FBA53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A53A9">
              <w:rPr>
                <w:rFonts w:ascii="Arial" w:hAnsi="Arial" w:cs="Arial"/>
                <w:sz w:val="28"/>
                <w:szCs w:val="28"/>
              </w:rPr>
              <w:t>0</w:t>
            </w:r>
            <w:r w:rsidR="00FB2457">
              <w:rPr>
                <w:rFonts w:ascii="Arial" w:hAnsi="Arial" w:cs="Arial"/>
                <w:sz w:val="28"/>
                <w:szCs w:val="28"/>
              </w:rPr>
              <w:t>13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E09C3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57CD716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A53A9">
              <w:rPr>
                <w:rFonts w:ascii="Arial" w:hAnsi="Arial" w:cs="Arial"/>
                <w:sz w:val="28"/>
                <w:szCs w:val="28"/>
              </w:rPr>
              <w:t>0</w:t>
            </w:r>
            <w:r w:rsidR="00FB2457">
              <w:rPr>
                <w:rFonts w:ascii="Arial" w:hAnsi="Arial" w:cs="Arial"/>
                <w:sz w:val="28"/>
                <w:szCs w:val="28"/>
              </w:rPr>
              <w:t>12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E09C3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10B1B37D" w14:textId="77777777" w:rsidR="00334FB0" w:rsidRPr="002F0866" w:rsidRDefault="005276F9" w:rsidP="00334FB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A66A3">
        <w:rPr>
          <w:rFonts w:ascii="Arial" w:eastAsia="Calibri" w:hAnsi="Arial" w:cs="Arial"/>
          <w:b/>
          <w:sz w:val="22"/>
          <w:szCs w:val="22"/>
          <w:lang w:val="pt-PT"/>
        </w:rPr>
        <w:t xml:space="preserve"> </w:t>
      </w:r>
      <w:r w:rsidR="00334FB0">
        <w:rPr>
          <w:rFonts w:ascii="Arial" w:eastAsia="Calibri" w:hAnsi="Arial" w:cs="Arial"/>
          <w:b/>
          <w:sz w:val="22"/>
          <w:szCs w:val="22"/>
          <w:lang w:val="pt-PT"/>
        </w:rPr>
        <w:tab/>
      </w:r>
      <w:r w:rsidR="00334FB0" w:rsidRPr="002F0866">
        <w:rPr>
          <w:rFonts w:ascii="Arial" w:hAnsi="Arial" w:cs="Arial"/>
          <w:sz w:val="22"/>
          <w:szCs w:val="22"/>
        </w:rPr>
        <w:t xml:space="preserve">Registro de Preços para prestação de serviços de locação de </w:t>
      </w:r>
      <w:r w:rsidR="00334FB0" w:rsidRPr="002F0866">
        <w:rPr>
          <w:rFonts w:ascii="Arial" w:hAnsi="Arial" w:cs="Arial"/>
          <w:bCs/>
          <w:sz w:val="22"/>
          <w:szCs w:val="22"/>
        </w:rPr>
        <w:t>bens móveis para atender as demandas de eventos do</w:t>
      </w:r>
      <w:r w:rsidR="00334FB0" w:rsidRPr="002F0866">
        <w:rPr>
          <w:rFonts w:ascii="Arial" w:hAnsi="Arial" w:cs="Arial"/>
          <w:sz w:val="22"/>
          <w:szCs w:val="22"/>
        </w:rPr>
        <w:t xml:space="preserve"> </w:t>
      </w:r>
      <w:r w:rsidR="00334FB0" w:rsidRPr="002F0866">
        <w:rPr>
          <w:rFonts w:ascii="Arial" w:hAnsi="Arial" w:cs="Arial"/>
          <w:b/>
          <w:sz w:val="22"/>
          <w:szCs w:val="22"/>
        </w:rPr>
        <w:t>SENAR-AR/MS</w:t>
      </w:r>
      <w:r w:rsidR="00334FB0" w:rsidRPr="002F0866">
        <w:rPr>
          <w:rFonts w:ascii="Arial" w:hAnsi="Arial" w:cs="Arial"/>
          <w:sz w:val="22"/>
          <w:szCs w:val="22"/>
        </w:rPr>
        <w:t>.</w:t>
      </w:r>
    </w:p>
    <w:p w14:paraId="1C1670AB" w14:textId="0C3F8660" w:rsidR="00334FB0" w:rsidRDefault="00334FB0" w:rsidP="00334FB0">
      <w:pPr>
        <w:tabs>
          <w:tab w:val="left" w:pos="1950"/>
        </w:tabs>
        <w:rPr>
          <w:sz w:val="22"/>
          <w:szCs w:val="22"/>
        </w:rPr>
      </w:pPr>
    </w:p>
    <w:p w14:paraId="69EA386A" w14:textId="23ED0E8A" w:rsidR="009B1BF4" w:rsidRPr="001E09C3" w:rsidRDefault="009B1BF4" w:rsidP="001E09C3">
      <w:p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03EFC6E3" w:rsidR="0025758F" w:rsidRPr="00173E6D" w:rsidRDefault="00BA53A9" w:rsidP="00BA53A9">
      <w:pPr>
        <w:pStyle w:val="Corpodetexto"/>
        <w:tabs>
          <w:tab w:val="left" w:pos="5880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14:paraId="4281216D" w14:textId="39260DE4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A53A9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3A0E72E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1E09C3" w:rsidRPr="008C4973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1E09C3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A não remessa do recibo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lastRenderedPageBreak/>
        <w:t>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40D938B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02EB5">
            <w:rPr>
              <w:rFonts w:ascii="Arial" w:hAnsi="Arial" w:cs="Arial"/>
              <w:sz w:val="18"/>
              <w:szCs w:val="20"/>
            </w:rPr>
            <w:t>021/2021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6F94949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09C3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34FB0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2EB5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66A3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53A9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45EA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57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1E0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59</cp:revision>
  <cp:lastPrinted>2021-05-12T15:08:00Z</cp:lastPrinted>
  <dcterms:created xsi:type="dcterms:W3CDTF">2016-02-15T13:56:00Z</dcterms:created>
  <dcterms:modified xsi:type="dcterms:W3CDTF">2021-05-13T20:25:00Z</dcterms:modified>
</cp:coreProperties>
</file>