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804EB65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D2AB5">
              <w:rPr>
                <w:rFonts w:ascii="Arial" w:hAnsi="Arial" w:cs="Arial"/>
                <w:sz w:val="28"/>
                <w:szCs w:val="28"/>
              </w:rPr>
              <w:t>014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66DB31B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D2AB5">
              <w:rPr>
                <w:rFonts w:ascii="Arial" w:hAnsi="Arial" w:cs="Arial"/>
                <w:sz w:val="28"/>
                <w:szCs w:val="28"/>
              </w:rPr>
              <w:t>013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51156C8" w14:textId="77777777" w:rsidR="008C5B64" w:rsidRPr="00E1706D" w:rsidRDefault="005276F9" w:rsidP="008C5B64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8C5B64" w:rsidRPr="00E1706D">
        <w:rPr>
          <w:rFonts w:ascii="Arial" w:hAnsi="Arial" w:cs="Arial"/>
          <w:sz w:val="22"/>
          <w:szCs w:val="22"/>
        </w:rPr>
        <w:t>Aquisição de ar-condicionado, visando atender as demandas do</w:t>
      </w:r>
      <w:r w:rsidR="008C5B64" w:rsidRPr="00E1706D">
        <w:rPr>
          <w:rFonts w:ascii="Arial" w:hAnsi="Arial" w:cs="Arial"/>
          <w:b/>
          <w:sz w:val="22"/>
          <w:szCs w:val="22"/>
        </w:rPr>
        <w:t xml:space="preserve"> SENAR-AR/MS.</w:t>
      </w:r>
    </w:p>
    <w:p w14:paraId="69EA386A" w14:textId="208DB482" w:rsidR="009B1BF4" w:rsidRPr="006621F4" w:rsidRDefault="009B1BF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05C2BB3C" w14:textId="2EB6862B" w:rsidR="001E7351" w:rsidRPr="008C5B64" w:rsidRDefault="009A5567" w:rsidP="008C5B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72A80D6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bookmarkStart w:id="0" w:name="_GoBack"/>
      <w:bookmarkEnd w:id="0"/>
      <w:r w:rsidR="003D2AB5">
        <w:rPr>
          <w:rFonts w:ascii="Arial" w:hAnsi="Arial" w:cs="Arial"/>
          <w:b/>
          <w:bCs/>
          <w:i/>
          <w:iCs/>
          <w:sz w:val="22"/>
          <w:szCs w:val="22"/>
        </w:rPr>
        <w:fldChar w:fldCharType="begin"/>
      </w:r>
      <w:r w:rsidR="003D2AB5">
        <w:rPr>
          <w:rFonts w:ascii="Arial" w:hAnsi="Arial" w:cs="Arial"/>
          <w:b/>
          <w:bCs/>
          <w:i/>
          <w:iCs/>
          <w:sz w:val="22"/>
          <w:szCs w:val="22"/>
        </w:rPr>
        <w:instrText xml:space="preserve"> HYPERLINK "mailto:</w:instrText>
      </w:r>
      <w:r w:rsidR="003D2AB5" w:rsidRPr="003D2AB5">
        <w:rPr>
          <w:rFonts w:ascii="Arial" w:hAnsi="Arial" w:cs="Arial"/>
          <w:b/>
          <w:bCs/>
          <w:i/>
          <w:iCs/>
          <w:sz w:val="22"/>
          <w:szCs w:val="22"/>
        </w:rPr>
        <w:instrText>gisele@senarms.org.br</w:instrText>
      </w:r>
      <w:r w:rsidR="003D2AB5">
        <w:rPr>
          <w:rFonts w:ascii="Arial" w:hAnsi="Arial" w:cs="Arial"/>
          <w:b/>
          <w:bCs/>
          <w:i/>
          <w:iCs/>
          <w:sz w:val="22"/>
          <w:szCs w:val="22"/>
        </w:rPr>
        <w:instrText xml:space="preserve">" </w:instrText>
      </w:r>
      <w:r w:rsidR="003D2AB5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="003D2AB5" w:rsidRPr="009E4E1F">
        <w:rPr>
          <w:rStyle w:val="Hyperlink"/>
          <w:rFonts w:ascii="Arial" w:hAnsi="Arial" w:cs="Arial"/>
          <w:b/>
          <w:bCs/>
          <w:i/>
          <w:iCs/>
          <w:sz w:val="22"/>
          <w:szCs w:val="22"/>
        </w:rPr>
        <w:t>gisele@senarms.org.br</w:t>
      </w:r>
      <w:r w:rsidR="003D2AB5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 w:rsidR="008C5B64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0A06FBAE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8C5B64">
            <w:rPr>
              <w:rFonts w:ascii="Arial" w:hAnsi="Arial" w:cs="Arial"/>
              <w:sz w:val="18"/>
              <w:szCs w:val="20"/>
            </w:rPr>
            <w:t>019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43D57D46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7033C9E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0FA83A6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2AB5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5B64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8C5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2CF9C-3E80-41DC-9F7D-1DF233DE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55</cp:revision>
  <cp:lastPrinted>2017-11-23T18:02:00Z</cp:lastPrinted>
  <dcterms:created xsi:type="dcterms:W3CDTF">2016-02-15T13:56:00Z</dcterms:created>
  <dcterms:modified xsi:type="dcterms:W3CDTF">2020-03-12T20:41:00Z</dcterms:modified>
</cp:coreProperties>
</file>