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756307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EF86C38" w:rsidR="001E7351" w:rsidRPr="00756307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756307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756307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12249" w:rsidRPr="00756307">
              <w:rPr>
                <w:rFonts w:ascii="Arial" w:hAnsi="Arial" w:cs="Arial"/>
                <w:sz w:val="28"/>
                <w:szCs w:val="28"/>
              </w:rPr>
              <w:t>015/2021</w:t>
            </w:r>
          </w:p>
          <w:p w14:paraId="560DD036" w14:textId="43717419" w:rsidR="001E7351" w:rsidRPr="00756307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756307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56307" w:rsidRPr="00756307">
              <w:rPr>
                <w:rFonts w:ascii="Arial" w:hAnsi="Arial" w:cs="Arial"/>
                <w:sz w:val="28"/>
                <w:szCs w:val="28"/>
              </w:rPr>
              <w:t>014</w:t>
            </w:r>
            <w:r w:rsidR="00B51613" w:rsidRPr="00756307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756307">
              <w:rPr>
                <w:rFonts w:ascii="Arial" w:hAnsi="Arial" w:cs="Arial"/>
                <w:sz w:val="28"/>
                <w:szCs w:val="28"/>
              </w:rPr>
              <w:t>2</w:t>
            </w:r>
            <w:r w:rsidR="00912249" w:rsidRPr="00756307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756307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Pr="00756307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2DDE3947" w:rsidR="00CD15D8" w:rsidRPr="00756307" w:rsidRDefault="005276F9" w:rsidP="00CF7DA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756307">
        <w:rPr>
          <w:rFonts w:ascii="Arial" w:hAnsi="Arial" w:cs="Arial"/>
          <w:b/>
          <w:sz w:val="22"/>
          <w:szCs w:val="22"/>
        </w:rPr>
        <w:t xml:space="preserve">OBJETO: </w:t>
      </w:r>
      <w:r w:rsidR="00CF7DA8" w:rsidRPr="00756307">
        <w:rPr>
          <w:rFonts w:ascii="Arial" w:hAnsi="Arial" w:cs="Arial"/>
          <w:b/>
          <w:sz w:val="22"/>
          <w:szCs w:val="22"/>
        </w:rPr>
        <w:t xml:space="preserve">REGISTRO DE PREÇOS </w:t>
      </w:r>
      <w:r w:rsidR="00CF7DA8" w:rsidRPr="00756307">
        <w:rPr>
          <w:rFonts w:ascii="Arial" w:hAnsi="Arial" w:cs="Arial"/>
          <w:sz w:val="22"/>
          <w:szCs w:val="22"/>
        </w:rPr>
        <w:t xml:space="preserve">para aquisição </w:t>
      </w:r>
      <w:r w:rsidR="00CF7DA8" w:rsidRPr="00756307">
        <w:rPr>
          <w:rFonts w:ascii="Arial" w:hAnsi="Arial" w:cs="Arial"/>
          <w:bCs/>
          <w:sz w:val="22"/>
          <w:szCs w:val="22"/>
        </w:rPr>
        <w:t>de equipamentos eletrônicos, fotografia e filmagem para atender as necessidades do</w:t>
      </w:r>
      <w:r w:rsidR="00CF7DA8" w:rsidRPr="00756307">
        <w:rPr>
          <w:rFonts w:ascii="Arial" w:hAnsi="Arial" w:cs="Arial"/>
          <w:sz w:val="22"/>
          <w:szCs w:val="22"/>
        </w:rPr>
        <w:t xml:space="preserve"> </w:t>
      </w:r>
      <w:r w:rsidR="00CF7DA8" w:rsidRPr="00756307">
        <w:rPr>
          <w:rFonts w:ascii="Arial" w:hAnsi="Arial" w:cs="Arial"/>
          <w:b/>
          <w:sz w:val="22"/>
          <w:szCs w:val="22"/>
        </w:rPr>
        <w:t>SENAR-AR/MS</w:t>
      </w:r>
      <w:r w:rsidR="00CF7DA8" w:rsidRPr="00756307">
        <w:rPr>
          <w:rFonts w:ascii="Arial" w:hAnsi="Arial" w:cs="Arial"/>
          <w:sz w:val="22"/>
          <w:szCs w:val="22"/>
        </w:rPr>
        <w:t xml:space="preserve">. </w:t>
      </w:r>
    </w:p>
    <w:p w14:paraId="525E7258" w14:textId="77777777" w:rsidR="006B120E" w:rsidRPr="00756307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6307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756307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756307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756307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756307">
              <w:rPr>
                <w:rFonts w:ascii="Arial" w:hAnsi="Arial" w:cs="Arial"/>
                <w:sz w:val="22"/>
                <w:szCs w:val="22"/>
              </w:rPr>
              <w:t>________</w:t>
            </w:r>
            <w:r w:rsidRPr="00756307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756307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756307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756307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756307">
              <w:rPr>
                <w:rFonts w:ascii="Arial" w:hAnsi="Arial" w:cs="Arial"/>
                <w:sz w:val="22"/>
                <w:szCs w:val="22"/>
              </w:rPr>
              <w:t>________</w:t>
            </w:r>
            <w:r w:rsidRPr="00756307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756307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756307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756307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756307">
              <w:rPr>
                <w:rFonts w:ascii="Arial" w:hAnsi="Arial" w:cs="Arial"/>
                <w:sz w:val="22"/>
                <w:szCs w:val="22"/>
              </w:rPr>
              <w:t>________</w:t>
            </w:r>
            <w:r w:rsidRPr="00756307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756307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756307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756307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756307">
              <w:rPr>
                <w:rFonts w:ascii="Arial" w:hAnsi="Arial" w:cs="Arial"/>
                <w:sz w:val="22"/>
                <w:szCs w:val="22"/>
              </w:rPr>
              <w:t>________</w:t>
            </w:r>
            <w:r w:rsidRPr="00756307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756307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756307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756307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756307">
              <w:rPr>
                <w:rFonts w:ascii="Arial" w:hAnsi="Arial" w:cs="Arial"/>
                <w:sz w:val="22"/>
                <w:szCs w:val="22"/>
              </w:rPr>
              <w:t>________</w:t>
            </w:r>
            <w:r w:rsidRPr="00756307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756307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756307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756307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756307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756307">
              <w:rPr>
                <w:rFonts w:ascii="Arial" w:hAnsi="Arial" w:cs="Arial"/>
                <w:sz w:val="22"/>
                <w:szCs w:val="22"/>
              </w:rPr>
              <w:t>________</w:t>
            </w:r>
            <w:r w:rsidRPr="00756307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756307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756307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756307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756307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</w:r>
            <w:r w:rsidRPr="00756307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756307">
              <w:rPr>
                <w:rFonts w:ascii="Arial" w:hAnsi="Arial" w:cs="Arial"/>
                <w:sz w:val="22"/>
                <w:szCs w:val="22"/>
              </w:rPr>
              <w:t>________</w:t>
            </w:r>
            <w:r w:rsidRPr="00756307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756307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756307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56307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756307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756307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756307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756307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56307">
        <w:rPr>
          <w:rFonts w:ascii="Arial" w:hAnsi="Arial" w:cs="Arial"/>
          <w:b w:val="0"/>
          <w:sz w:val="22"/>
          <w:szCs w:val="22"/>
        </w:rPr>
        <w:t>EM: __</w:t>
      </w:r>
      <w:r w:rsidR="0025758F" w:rsidRPr="00756307">
        <w:rPr>
          <w:rFonts w:ascii="Arial" w:hAnsi="Arial" w:cs="Arial"/>
          <w:b w:val="0"/>
          <w:sz w:val="22"/>
          <w:szCs w:val="22"/>
        </w:rPr>
        <w:t>_</w:t>
      </w:r>
      <w:r w:rsidRPr="00756307">
        <w:rPr>
          <w:rFonts w:ascii="Arial" w:hAnsi="Arial" w:cs="Arial"/>
          <w:b w:val="0"/>
          <w:sz w:val="22"/>
          <w:szCs w:val="22"/>
        </w:rPr>
        <w:t>___/__</w:t>
      </w:r>
      <w:r w:rsidR="0025758F" w:rsidRPr="00756307">
        <w:rPr>
          <w:rFonts w:ascii="Arial" w:hAnsi="Arial" w:cs="Arial"/>
          <w:b w:val="0"/>
          <w:sz w:val="22"/>
          <w:szCs w:val="22"/>
        </w:rPr>
        <w:t>_</w:t>
      </w:r>
      <w:r w:rsidRPr="00756307">
        <w:rPr>
          <w:rFonts w:ascii="Arial" w:hAnsi="Arial" w:cs="Arial"/>
          <w:b w:val="0"/>
          <w:sz w:val="22"/>
          <w:szCs w:val="22"/>
        </w:rPr>
        <w:t>___/20</w:t>
      </w:r>
      <w:r w:rsidR="00292FB8" w:rsidRPr="00756307">
        <w:rPr>
          <w:rFonts w:ascii="Arial" w:hAnsi="Arial" w:cs="Arial"/>
          <w:b w:val="0"/>
          <w:sz w:val="22"/>
          <w:szCs w:val="22"/>
        </w:rPr>
        <w:t>20</w:t>
      </w:r>
      <w:r w:rsidR="00876208" w:rsidRPr="00756307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756307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756307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56307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Pr="00756307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56307">
        <w:rPr>
          <w:rFonts w:ascii="Arial" w:hAnsi="Arial" w:cs="Arial"/>
          <w:b w:val="0"/>
          <w:sz w:val="22"/>
          <w:szCs w:val="22"/>
        </w:rPr>
        <w:t>_______</w:t>
      </w:r>
      <w:r w:rsidR="001E7351" w:rsidRPr="00756307">
        <w:rPr>
          <w:rFonts w:ascii="Arial" w:hAnsi="Arial" w:cs="Arial"/>
          <w:b w:val="0"/>
          <w:sz w:val="22"/>
          <w:szCs w:val="22"/>
        </w:rPr>
        <w:t>___________________________</w:t>
      </w:r>
      <w:r w:rsidRPr="00756307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756307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756307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756307">
        <w:rPr>
          <w:rFonts w:ascii="Arial" w:hAnsi="Arial" w:cs="Arial"/>
          <w:b w:val="0"/>
          <w:sz w:val="22"/>
          <w:szCs w:val="22"/>
        </w:rPr>
        <w:t>Assinatura</w:t>
      </w:r>
      <w:r w:rsidR="001E7351" w:rsidRPr="00756307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756307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756307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756307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756307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7F9B601C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756307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912249" w:rsidRPr="00756307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756307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FE063FB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912249">
            <w:rPr>
              <w:rFonts w:ascii="Arial" w:hAnsi="Arial" w:cs="Arial"/>
              <w:sz w:val="18"/>
              <w:szCs w:val="20"/>
            </w:rPr>
            <w:t>023/2021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2B8C303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3C2218A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6389764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307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2249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CF7DA8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2021-03-17T18:04:00Z</cp:lastPrinted>
  <dcterms:created xsi:type="dcterms:W3CDTF">2016-02-15T13:56:00Z</dcterms:created>
  <dcterms:modified xsi:type="dcterms:W3CDTF">2021-04-09T13:14:00Z</dcterms:modified>
</cp:coreProperties>
</file>