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652248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54DF1">
              <w:rPr>
                <w:rFonts w:ascii="Arial" w:hAnsi="Arial" w:cs="Arial"/>
                <w:sz w:val="28"/>
                <w:szCs w:val="28"/>
              </w:rPr>
              <w:t>020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3EF7D68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54DF1">
              <w:rPr>
                <w:rFonts w:ascii="Arial" w:hAnsi="Arial" w:cs="Arial"/>
                <w:sz w:val="28"/>
                <w:szCs w:val="28"/>
              </w:rPr>
              <w:t>017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4708E02" w14:textId="77777777" w:rsidR="00D56CBE" w:rsidRPr="00CB505A" w:rsidRDefault="005276F9" w:rsidP="00D56CBE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37249560"/>
      <w:r w:rsidR="00D56CBE" w:rsidRPr="006D0A98">
        <w:rPr>
          <w:rFonts w:ascii="Arial" w:hAnsi="Arial" w:cs="Arial"/>
          <w:sz w:val="22"/>
          <w:szCs w:val="22"/>
        </w:rPr>
        <w:t xml:space="preserve">Aquisição de </w:t>
      </w:r>
      <w:r w:rsidR="00D56CBE" w:rsidRPr="0013163D">
        <w:rPr>
          <w:rFonts w:ascii="Arial" w:hAnsi="Arial" w:cs="Arial"/>
          <w:sz w:val="22"/>
          <w:szCs w:val="22"/>
        </w:rPr>
        <w:t xml:space="preserve">licença </w:t>
      </w:r>
      <w:r w:rsidR="00D56CBE">
        <w:rPr>
          <w:rFonts w:ascii="Arial" w:hAnsi="Arial" w:cs="Arial"/>
          <w:sz w:val="22"/>
          <w:szCs w:val="22"/>
        </w:rPr>
        <w:t>de r</w:t>
      </w:r>
      <w:r w:rsidR="00D56CBE" w:rsidRPr="0013163D">
        <w:rPr>
          <w:rFonts w:ascii="Arial" w:hAnsi="Arial" w:cs="Arial"/>
          <w:sz w:val="22"/>
          <w:szCs w:val="22"/>
        </w:rPr>
        <w:t xml:space="preserve">enovação de uso dos FIREWALL SONICWALL TZ 500 para atender as demandas de segurança de rede do </w:t>
      </w:r>
      <w:r w:rsidR="00D56CBE" w:rsidRPr="0013163D">
        <w:rPr>
          <w:rFonts w:ascii="Arial" w:hAnsi="Arial" w:cs="Arial"/>
          <w:b/>
          <w:bCs/>
          <w:sz w:val="22"/>
          <w:szCs w:val="22"/>
        </w:rPr>
        <w:t>SENAR-AR/MS</w:t>
      </w:r>
      <w:bookmarkEnd w:id="0"/>
      <w:r w:rsidR="00D56CBE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</w:t>
            </w:r>
            <w:bookmarkStart w:id="1" w:name="_GoBack"/>
            <w:bookmarkEnd w:id="1"/>
            <w:r w:rsidRPr="00173E6D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2D8B3DE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D56CB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renise@senarms.org.br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1F620255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D56CBE">
            <w:rPr>
              <w:rFonts w:ascii="Arial" w:hAnsi="Arial" w:cs="Arial"/>
              <w:sz w:val="18"/>
              <w:szCs w:val="20"/>
            </w:rPr>
            <w:t>037/2020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3EB50FD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432CDAC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2918FD2A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4DF1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6CBE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5260C-46DB-406A-BC6C-7133671A6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2017-11-23T18:02:00Z</cp:lastPrinted>
  <dcterms:created xsi:type="dcterms:W3CDTF">2016-02-15T13:56:00Z</dcterms:created>
  <dcterms:modified xsi:type="dcterms:W3CDTF">2020-05-22T20:05:00Z</dcterms:modified>
</cp:coreProperties>
</file>