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96C226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60D68">
              <w:rPr>
                <w:rFonts w:ascii="Arial" w:hAnsi="Arial" w:cs="Arial"/>
                <w:sz w:val="28"/>
                <w:szCs w:val="28"/>
              </w:rPr>
              <w:t>018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60D68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22CB966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60D68">
              <w:rPr>
                <w:rFonts w:ascii="Arial" w:hAnsi="Arial" w:cs="Arial"/>
                <w:sz w:val="28"/>
                <w:szCs w:val="28"/>
              </w:rPr>
              <w:t>017/2021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098C55E" w:rsidR="009B1BF4" w:rsidRPr="006621F4" w:rsidRDefault="005276F9" w:rsidP="00E60D6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4320977"/>
      <w:r w:rsidR="00E60D68" w:rsidRPr="00BB7A28">
        <w:rPr>
          <w:rFonts w:ascii="Arial" w:eastAsia="Calibri" w:hAnsi="Arial" w:cs="Arial"/>
          <w:sz w:val="22"/>
          <w:szCs w:val="22"/>
          <w:lang w:val="pt-PT"/>
        </w:rPr>
        <w:t>C</w:t>
      </w:r>
      <w:r w:rsidR="00E60D68" w:rsidRPr="00BB7A28">
        <w:rPr>
          <w:rFonts w:ascii="Arial" w:hAnsi="Arial" w:cs="Arial"/>
          <w:sz w:val="22"/>
          <w:szCs w:val="22"/>
        </w:rPr>
        <w:t xml:space="preserve">ontratação de pessoa jurídica para fornecimento e instalação de cortinas </w:t>
      </w:r>
      <w:r w:rsidR="00E60D68" w:rsidRPr="00BB7A28">
        <w:rPr>
          <w:rFonts w:ascii="Arial" w:hAnsi="Arial" w:cs="Arial"/>
          <w:bCs/>
          <w:sz w:val="22"/>
          <w:szCs w:val="22"/>
        </w:rPr>
        <w:t xml:space="preserve">visando atender as necessidades </w:t>
      </w:r>
      <w:r w:rsidR="00E60D68" w:rsidRPr="00BB7A28">
        <w:rPr>
          <w:rFonts w:ascii="Arial" w:hAnsi="Arial" w:cs="Arial"/>
          <w:b/>
          <w:sz w:val="22"/>
          <w:szCs w:val="22"/>
        </w:rPr>
        <w:t>SENAR-AR/MS</w:t>
      </w:r>
      <w:r w:rsidR="00E60D68" w:rsidRPr="00BB7A28">
        <w:rPr>
          <w:rFonts w:ascii="Arial" w:hAnsi="Arial" w:cs="Arial"/>
          <w:sz w:val="22"/>
          <w:szCs w:val="22"/>
        </w:rPr>
        <w:t>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849960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B7A28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94BB972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E60D68" w:rsidRPr="007E11AA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E60D6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B4E9BAA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60D68">
            <w:rPr>
              <w:rFonts w:ascii="Arial" w:hAnsi="Arial" w:cs="Arial"/>
              <w:sz w:val="18"/>
              <w:szCs w:val="20"/>
            </w:rPr>
            <w:t>028/2021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01B8E3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C2C391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395AD0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5645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B7A28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0D6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60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2021-04-16T18:01:00Z</cp:lastPrinted>
  <dcterms:created xsi:type="dcterms:W3CDTF">2016-02-15T13:56:00Z</dcterms:created>
  <dcterms:modified xsi:type="dcterms:W3CDTF">2021-04-30T17:52:00Z</dcterms:modified>
</cp:coreProperties>
</file>