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467ACD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25FCC">
              <w:rPr>
                <w:rFonts w:ascii="Arial" w:hAnsi="Arial" w:cs="Arial"/>
                <w:sz w:val="28"/>
                <w:szCs w:val="28"/>
              </w:rPr>
              <w:t>021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7898E4A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25FCC">
              <w:rPr>
                <w:rFonts w:ascii="Arial" w:hAnsi="Arial" w:cs="Arial"/>
                <w:sz w:val="28"/>
                <w:szCs w:val="28"/>
              </w:rPr>
              <w:t>018</w:t>
            </w:r>
            <w:bookmarkStart w:id="0" w:name="_GoBack"/>
            <w:bookmarkEnd w:id="0"/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2159E78E" w:rsidR="00CD15D8" w:rsidRPr="00173E6D" w:rsidRDefault="005276F9" w:rsidP="00D774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7744D">
        <w:rPr>
          <w:rFonts w:ascii="Arial" w:hAnsi="Arial" w:cs="Arial"/>
          <w:b/>
          <w:sz w:val="22"/>
          <w:szCs w:val="22"/>
        </w:rPr>
        <w:t xml:space="preserve">Registro de Preços para </w:t>
      </w:r>
      <w:r w:rsidR="00D7744D" w:rsidRPr="008C738E">
        <w:rPr>
          <w:rFonts w:ascii="Arial" w:hAnsi="Arial" w:cs="Arial"/>
          <w:bCs/>
          <w:sz w:val="22"/>
          <w:szCs w:val="22"/>
        </w:rPr>
        <w:t>c</w:t>
      </w:r>
      <w:r w:rsidR="00D7744D" w:rsidRPr="00B049D7">
        <w:rPr>
          <w:rFonts w:ascii="Arial" w:hAnsi="Arial" w:cs="Arial"/>
          <w:sz w:val="22"/>
          <w:szCs w:val="22"/>
        </w:rPr>
        <w:t xml:space="preserve">ontratação de pessoa jurídica para prestação de serviços de impressão P&amp;B colorida e encadernação para atendimento das demandas do </w:t>
      </w:r>
      <w:r w:rsidR="00D7744D" w:rsidRPr="008C738E">
        <w:rPr>
          <w:rFonts w:ascii="Arial" w:hAnsi="Arial" w:cs="Arial"/>
          <w:b/>
          <w:bCs/>
          <w:sz w:val="22"/>
          <w:szCs w:val="22"/>
        </w:rPr>
        <w:t>SENAR-AR/MS</w:t>
      </w:r>
      <w:r w:rsidR="00D7744D">
        <w:rPr>
          <w:rFonts w:ascii="Arial" w:hAnsi="Arial" w:cs="Arial"/>
          <w:b/>
          <w:bCs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2D8B3DE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D56CB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renise@senarms.org.br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1E088553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D7744D">
            <w:rPr>
              <w:rFonts w:ascii="Arial" w:hAnsi="Arial" w:cs="Arial"/>
              <w:sz w:val="18"/>
              <w:szCs w:val="20"/>
            </w:rPr>
            <w:t>038</w:t>
          </w:r>
          <w:r w:rsidR="00D56CBE">
            <w:rPr>
              <w:rFonts w:ascii="Arial" w:hAnsi="Arial" w:cs="Arial"/>
              <w:sz w:val="18"/>
              <w:szCs w:val="20"/>
            </w:rPr>
            <w:t>/2020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7D563C8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705CDB5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05D9531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5FCC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6CBE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44D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8E500-A30B-4FCC-AC38-1C4FB9E3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2017-11-23T18:02:00Z</cp:lastPrinted>
  <dcterms:created xsi:type="dcterms:W3CDTF">2016-02-15T13:56:00Z</dcterms:created>
  <dcterms:modified xsi:type="dcterms:W3CDTF">2020-05-25T15:44:00Z</dcterms:modified>
</cp:coreProperties>
</file>