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8FF884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022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D4908E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36AA0970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843C7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C843C7">
        <w:rPr>
          <w:rFonts w:ascii="Arial" w:hAnsi="Arial" w:cs="Arial"/>
          <w:sz w:val="22"/>
          <w:szCs w:val="22"/>
        </w:rPr>
        <w:t xml:space="preserve">para aquisição de materiais de limpeza, descartáveis e utilidades domésticas, visando atender as demandas do </w:t>
      </w:r>
      <w:r w:rsidR="00C843C7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22CB6A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8678FB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77A842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4DE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43C7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2022-04-14T21:26:00Z</cp:lastPrinted>
  <dcterms:created xsi:type="dcterms:W3CDTF">2016-02-15T13:56:00Z</dcterms:created>
  <dcterms:modified xsi:type="dcterms:W3CDTF">2022-04-14T21:27:00Z</dcterms:modified>
</cp:coreProperties>
</file>