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E20B09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782BDB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64DA8A3" w:rsidR="00DE0782" w:rsidRPr="00782BDB" w:rsidRDefault="00DE0782" w:rsidP="000852E2">
            <w:pPr>
              <w:jc w:val="center"/>
              <w:rPr>
                <w:rFonts w:ascii="Arial" w:hAnsi="Arial" w:cs="Arial"/>
              </w:rPr>
            </w:pPr>
            <w:r w:rsidRPr="00782BDB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782BDB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782BDB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782BDB">
              <w:rPr>
                <w:rFonts w:ascii="Arial" w:hAnsi="Arial" w:cs="Arial"/>
                <w:b/>
                <w:sz w:val="28"/>
              </w:rPr>
              <w:t>xxx/20</w:t>
            </w:r>
            <w:r w:rsidR="001066D6" w:rsidRPr="00782BDB">
              <w:rPr>
                <w:rFonts w:ascii="Arial" w:hAnsi="Arial" w:cs="Arial"/>
                <w:b/>
                <w:sz w:val="28"/>
              </w:rPr>
              <w:t>2</w:t>
            </w:r>
            <w:r w:rsidR="009308B4" w:rsidRPr="00782BDB">
              <w:rPr>
                <w:rFonts w:ascii="Arial" w:hAnsi="Arial" w:cs="Arial"/>
                <w:b/>
                <w:sz w:val="28"/>
              </w:rPr>
              <w:t>3</w:t>
            </w:r>
          </w:p>
        </w:tc>
      </w:tr>
      <w:tr w:rsidR="00DE0782" w:rsidRPr="00782BDB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28200074" w:rsidR="00DE0782" w:rsidRPr="00782BDB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782BDB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782BDB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782BDB">
              <w:rPr>
                <w:rFonts w:ascii="Arial" w:hAnsi="Arial" w:cs="Arial"/>
                <w:b/>
                <w:sz w:val="20"/>
              </w:rPr>
              <w:t xml:space="preserve"> </w:t>
            </w:r>
            <w:r w:rsidRPr="00782BDB">
              <w:rPr>
                <w:rFonts w:ascii="Arial" w:hAnsi="Arial" w:cs="Arial"/>
                <w:b/>
                <w:sz w:val="20"/>
              </w:rPr>
              <w:t xml:space="preserve">nº </w:t>
            </w:r>
            <w:r w:rsidR="00E20B09">
              <w:rPr>
                <w:rFonts w:ascii="Arial" w:hAnsi="Arial" w:cs="Arial"/>
                <w:b/>
                <w:sz w:val="20"/>
              </w:rPr>
              <w:t>019</w:t>
            </w:r>
            <w:r w:rsidR="000016D8" w:rsidRPr="00782BDB">
              <w:rPr>
                <w:rFonts w:ascii="Arial" w:hAnsi="Arial" w:cs="Arial"/>
                <w:b/>
                <w:sz w:val="20"/>
              </w:rPr>
              <w:t>/20</w:t>
            </w:r>
            <w:r w:rsidR="001066D6" w:rsidRPr="00782BDB">
              <w:rPr>
                <w:rFonts w:ascii="Arial" w:hAnsi="Arial" w:cs="Arial"/>
                <w:b/>
                <w:sz w:val="20"/>
              </w:rPr>
              <w:t>2</w:t>
            </w:r>
            <w:r w:rsidR="009308B4" w:rsidRPr="00782BDB">
              <w:rPr>
                <w:rFonts w:ascii="Arial" w:hAnsi="Arial" w:cs="Arial"/>
                <w:b/>
                <w:sz w:val="20"/>
              </w:rPr>
              <w:t>3</w:t>
            </w:r>
            <w:r w:rsidRPr="00782BDB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782BDB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782BDB" w:rsidRDefault="00AF0305" w:rsidP="000852E2">
            <w:pPr>
              <w:rPr>
                <w:rFonts w:ascii="Arial" w:hAnsi="Arial" w:cs="Arial"/>
              </w:rPr>
            </w:pPr>
            <w:r w:rsidRPr="00782BDB">
              <w:rPr>
                <w:rFonts w:ascii="Arial" w:hAnsi="Arial" w:cs="Arial"/>
                <w:b/>
              </w:rPr>
              <w:t>FORNECEDOR</w:t>
            </w:r>
            <w:r w:rsidR="0037342C" w:rsidRPr="00782BDB">
              <w:rPr>
                <w:rFonts w:ascii="Arial" w:hAnsi="Arial" w:cs="Arial"/>
                <w:b/>
              </w:rPr>
              <w:t xml:space="preserve">: </w:t>
            </w:r>
            <w:r w:rsidR="009D6E43" w:rsidRPr="00782BDB">
              <w:rPr>
                <w:rFonts w:ascii="Arial" w:hAnsi="Arial" w:cs="Arial"/>
                <w:b/>
              </w:rPr>
              <w:t>xxxxxx</w:t>
            </w:r>
          </w:p>
        </w:tc>
      </w:tr>
      <w:tr w:rsidR="00143E8F" w:rsidRPr="00782BDB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782BDB" w:rsidRDefault="00143E8F" w:rsidP="0039616D">
            <w:pPr>
              <w:rPr>
                <w:rFonts w:ascii="Arial" w:hAnsi="Arial" w:cs="Arial"/>
                <w:b/>
              </w:rPr>
            </w:pPr>
            <w:r w:rsidRPr="00782BDB">
              <w:rPr>
                <w:rFonts w:ascii="Arial" w:hAnsi="Arial" w:cs="Arial"/>
                <w:b/>
              </w:rPr>
              <w:t xml:space="preserve">DISPONIBILIDADE NA RUBRICA: </w:t>
            </w:r>
            <w:r w:rsidR="009D6E43" w:rsidRPr="00782BDB">
              <w:rPr>
                <w:rFonts w:ascii="Arial" w:hAnsi="Arial" w:cs="Arial"/>
                <w:b/>
              </w:rPr>
              <w:t>xxxx</w:t>
            </w:r>
          </w:p>
        </w:tc>
      </w:tr>
      <w:tr w:rsidR="00DE0782" w:rsidRPr="00782BDB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782BDB" w:rsidRDefault="00AF0305" w:rsidP="00D04E0D">
            <w:pPr>
              <w:rPr>
                <w:rFonts w:ascii="Arial" w:hAnsi="Arial" w:cs="Arial"/>
                <w:b/>
              </w:rPr>
            </w:pPr>
            <w:r w:rsidRPr="00782BDB">
              <w:rPr>
                <w:rFonts w:ascii="Arial" w:hAnsi="Arial" w:cs="Arial"/>
                <w:b/>
              </w:rPr>
              <w:t>OBSERVAÇÕES DA NOTA FISCAL:</w:t>
            </w:r>
            <w:r w:rsidR="00D04E0D" w:rsidRPr="00782BDB">
              <w:rPr>
                <w:rFonts w:ascii="Arial" w:hAnsi="Arial" w:cs="Arial"/>
                <w:b/>
              </w:rPr>
              <w:t xml:space="preserve"> xxxxxx</w:t>
            </w:r>
          </w:p>
        </w:tc>
      </w:tr>
      <w:tr w:rsidR="00DE0782" w:rsidRPr="00782BDB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782BDB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782BDB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782BDB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782BDB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782BDB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82BDB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782BDB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82BDB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782BDB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82BDB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782BDB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82BDB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782BDB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82BDB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782BDB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82BDB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782BDB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82BDB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782BDB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782BD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782BD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782BD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782BD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782BD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782BD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782BD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782BDB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782BD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782BD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782BD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782BD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782BD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782BD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782BD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782BDB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782BDB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782BDB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782BDB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782BDB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782BDB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782BDB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782BDB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782BDB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782BDB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782BDB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r w:rsidR="000852E2" w:rsidRPr="00782BDB">
              <w:rPr>
                <w:rFonts w:ascii="Arial" w:hAnsi="Arial" w:cs="Arial"/>
                <w:b/>
                <w:i/>
                <w:sz w:val="24"/>
              </w:rPr>
              <w:t>xxxx (xxxxxxxx)</w:t>
            </w:r>
          </w:p>
        </w:tc>
      </w:tr>
      <w:tr w:rsidR="00AF0305" w:rsidRPr="00782BDB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782BDB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782BDB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89545CE" w:rsidR="00AF0305" w:rsidRPr="00782BDB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2BDB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782BDB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782BDB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0016D8" w:rsidRPr="00782BDB">
              <w:rPr>
                <w:rFonts w:ascii="Arial" w:hAnsi="Arial" w:cs="Arial"/>
                <w:sz w:val="20"/>
                <w:szCs w:val="20"/>
              </w:rPr>
              <w:t>xx</w:t>
            </w:r>
            <w:r w:rsidRPr="00782BDB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782BDB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782BDB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782BDB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782BDB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782BDB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782BDB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782BDB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782BDB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782BDB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782BDB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782BDB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782BDB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782B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2BDB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782BDB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782BDB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82BDB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782BDB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782BDB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782BDB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2BDB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782BDB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782BDB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782BDB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782BDB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10AE25CB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82BDB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r w:rsidR="0039616D" w:rsidRPr="00782BDB">
              <w:rPr>
                <w:rFonts w:ascii="Arial" w:hAnsi="Arial" w:cs="Arial"/>
                <w:b/>
                <w:sz w:val="20"/>
                <w:szCs w:val="20"/>
              </w:rPr>
              <w:t>xx de xxxxxxxxxx de 20</w:t>
            </w:r>
            <w:r w:rsidR="001066D6" w:rsidRPr="00782BDB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9308B4" w:rsidRPr="00782BDB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852E2" w:rsidRPr="00782BD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72ED9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82BDB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08B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0B09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9</cp:revision>
  <cp:lastPrinted>2023-03-17T13:11:00Z</cp:lastPrinted>
  <dcterms:created xsi:type="dcterms:W3CDTF">2020-05-20T12:23:00Z</dcterms:created>
  <dcterms:modified xsi:type="dcterms:W3CDTF">2023-03-29T12:25:00Z</dcterms:modified>
</cp:coreProperties>
</file>