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BC342A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C675F">
              <w:rPr>
                <w:rFonts w:ascii="Arial" w:hAnsi="Arial" w:cs="Arial"/>
                <w:sz w:val="28"/>
                <w:szCs w:val="28"/>
              </w:rPr>
              <w:t>02</w:t>
            </w:r>
            <w:r w:rsidR="00741300">
              <w:rPr>
                <w:rFonts w:ascii="Arial" w:hAnsi="Arial" w:cs="Arial"/>
                <w:sz w:val="28"/>
                <w:szCs w:val="28"/>
              </w:rPr>
              <w:t>3</w:t>
            </w:r>
            <w:r w:rsidR="001C675F">
              <w:rPr>
                <w:rFonts w:ascii="Arial" w:hAnsi="Arial" w:cs="Arial"/>
                <w:sz w:val="28"/>
                <w:szCs w:val="28"/>
              </w:rPr>
              <w:t>/2023</w:t>
            </w:r>
          </w:p>
          <w:p w14:paraId="560DD036" w14:textId="4F4458A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C675F">
              <w:rPr>
                <w:rFonts w:ascii="Arial" w:hAnsi="Arial" w:cs="Arial"/>
                <w:sz w:val="28"/>
                <w:szCs w:val="28"/>
              </w:rPr>
              <w:t>02</w:t>
            </w:r>
            <w:r w:rsidR="00741300">
              <w:rPr>
                <w:rFonts w:ascii="Arial" w:hAnsi="Arial" w:cs="Arial"/>
                <w:sz w:val="28"/>
                <w:szCs w:val="28"/>
              </w:rPr>
              <w:t>0</w:t>
            </w:r>
            <w:r w:rsidR="001C675F">
              <w:rPr>
                <w:rFonts w:ascii="Arial" w:hAnsi="Arial" w:cs="Arial"/>
                <w:sz w:val="28"/>
                <w:szCs w:val="28"/>
              </w:rPr>
              <w:t>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DBE2F37" w14:textId="77777777" w:rsidR="00741300" w:rsidRPr="00741300" w:rsidRDefault="005276F9" w:rsidP="00741300">
      <w:pPr>
        <w:spacing w:before="120" w:line="360" w:lineRule="auto"/>
        <w:jc w:val="both"/>
        <w:rPr>
          <w:rFonts w:ascii="Arial" w:hAnsi="Arial" w:cs="Arial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41300" w:rsidRPr="00741300">
        <w:rPr>
          <w:rFonts w:ascii="Arial" w:hAnsi="Arial" w:cs="Arial"/>
        </w:rPr>
        <w:t>REGISTRO DE PREÇOS para eventual fornecimento de lanches e refeições para atendimento das demandas do SENAR-AR/MS e do Centro de Excelência em Bovinocultura de Corte, no município de Campo Grande/MS.</w:t>
      </w:r>
    </w:p>
    <w:p w14:paraId="525E7258" w14:textId="33B2644A" w:rsidR="006B120E" w:rsidRPr="00173E6D" w:rsidRDefault="003B4904" w:rsidP="0074130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73F0B88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8AA4D4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CF8FE43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C675F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22D9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40DC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300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A5CA8"/>
    <w:rsid w:val="00FB2474"/>
    <w:rsid w:val="00FB2E74"/>
    <w:rsid w:val="00FB385E"/>
    <w:rsid w:val="00FB45A9"/>
    <w:rsid w:val="00FC096F"/>
    <w:rsid w:val="00FC0A70"/>
    <w:rsid w:val="00FC4796"/>
    <w:rsid w:val="00FC56E2"/>
    <w:rsid w:val="00FE1693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60</cp:revision>
  <cp:lastPrinted>2023-04-10T13:57:00Z</cp:lastPrinted>
  <dcterms:created xsi:type="dcterms:W3CDTF">2016-02-15T13:56:00Z</dcterms:created>
  <dcterms:modified xsi:type="dcterms:W3CDTF">2023-04-10T13:57:00Z</dcterms:modified>
</cp:coreProperties>
</file>