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A14510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>EDITAL Nº</w:t>
            </w:r>
            <w:r w:rsidR="00710B92">
              <w:rPr>
                <w:rFonts w:ascii="Arial" w:hAnsi="Arial" w:cs="Arial"/>
                <w:sz w:val="28"/>
                <w:szCs w:val="28"/>
              </w:rPr>
              <w:t xml:space="preserve"> 025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606F983E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A1297">
              <w:rPr>
                <w:rFonts w:ascii="Arial" w:hAnsi="Arial" w:cs="Arial"/>
                <w:sz w:val="28"/>
                <w:szCs w:val="28"/>
              </w:rPr>
              <w:t>02</w:t>
            </w:r>
            <w:r w:rsidR="00710B92">
              <w:rPr>
                <w:rFonts w:ascii="Arial" w:hAnsi="Arial" w:cs="Arial"/>
                <w:sz w:val="28"/>
                <w:szCs w:val="28"/>
              </w:rPr>
              <w:t>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E13915B" w:rsidR="009B1BF4" w:rsidRPr="005A1297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A1297">
        <w:rPr>
          <w:rFonts w:ascii="Arial" w:hAnsi="Arial" w:cs="Arial"/>
          <w:b/>
          <w:sz w:val="22"/>
          <w:szCs w:val="22"/>
        </w:rPr>
        <w:t xml:space="preserve">OBJETO: </w:t>
      </w:r>
      <w:r w:rsidR="00710B92" w:rsidRPr="00710B92">
        <w:rPr>
          <w:rFonts w:ascii="Arial" w:hAnsi="Arial" w:cs="Arial"/>
          <w:bCs/>
          <w:sz w:val="22"/>
          <w:szCs w:val="22"/>
        </w:rPr>
        <w:t xml:space="preserve">Contratação de pessoa jurídica para fornecimento de internet (link dedicado) para atendimento das demandas do </w:t>
      </w:r>
      <w:r w:rsidR="00710B92" w:rsidRPr="00710B92">
        <w:rPr>
          <w:rFonts w:ascii="Arial" w:hAnsi="Arial" w:cs="Arial"/>
          <w:b/>
          <w:bCs/>
          <w:sz w:val="22"/>
          <w:szCs w:val="22"/>
        </w:rPr>
        <w:t xml:space="preserve">SENAR-AR/MS </w:t>
      </w:r>
      <w:r w:rsidR="00710B92" w:rsidRPr="00710B92">
        <w:rPr>
          <w:rFonts w:ascii="Arial" w:hAnsi="Arial" w:cs="Arial"/>
          <w:bCs/>
          <w:sz w:val="22"/>
          <w:szCs w:val="22"/>
        </w:rPr>
        <w:t xml:space="preserve">e interligação via fibra óptica entre o </w:t>
      </w:r>
      <w:r w:rsidR="00710B92" w:rsidRPr="00710B92">
        <w:rPr>
          <w:rFonts w:ascii="Arial" w:hAnsi="Arial" w:cs="Arial"/>
          <w:b/>
          <w:bCs/>
          <w:sz w:val="22"/>
          <w:szCs w:val="22"/>
        </w:rPr>
        <w:t>SENAR-AR/MS</w:t>
      </w:r>
      <w:r w:rsidR="00710B92" w:rsidRPr="00710B92">
        <w:rPr>
          <w:rFonts w:ascii="Arial" w:hAnsi="Arial" w:cs="Arial"/>
          <w:bCs/>
          <w:sz w:val="22"/>
          <w:szCs w:val="22"/>
        </w:rPr>
        <w:t xml:space="preserve"> e o </w:t>
      </w:r>
      <w:r w:rsidR="00710B92" w:rsidRPr="00710B92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CD1695" w:rsidRPr="005A1297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2AAD3D2C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5A1297" w:rsidRPr="00A32E3E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5A1297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0F30A5B7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5A1297">
            <w:rPr>
              <w:rFonts w:ascii="Arial" w:hAnsi="Arial" w:cs="Arial"/>
              <w:sz w:val="18"/>
              <w:szCs w:val="20"/>
            </w:rPr>
            <w:t>050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4398359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414D113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321DFDA3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1297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0B92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5D90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5A12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966E5-87A8-4CF5-853D-0C908B45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56</cp:revision>
  <cp:lastPrinted>2017-11-23T18:02:00Z</cp:lastPrinted>
  <dcterms:created xsi:type="dcterms:W3CDTF">2016-02-15T13:56:00Z</dcterms:created>
  <dcterms:modified xsi:type="dcterms:W3CDTF">2020-07-30T12:24:00Z</dcterms:modified>
</cp:coreProperties>
</file>