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C77A0E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1396D72" w:rsidR="001E7351" w:rsidRPr="00C77A0E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C77A0E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C77A0E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935D2">
              <w:rPr>
                <w:rFonts w:ascii="Arial" w:hAnsi="Arial" w:cs="Arial"/>
                <w:sz w:val="28"/>
                <w:szCs w:val="28"/>
              </w:rPr>
              <w:t>027/2022</w:t>
            </w:r>
          </w:p>
          <w:p w14:paraId="560DD036" w14:textId="47F5F7D5" w:rsidR="001E7351" w:rsidRPr="00C77A0E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C77A0E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935D2">
              <w:rPr>
                <w:rFonts w:ascii="Arial" w:hAnsi="Arial" w:cs="Arial"/>
                <w:sz w:val="28"/>
                <w:szCs w:val="28"/>
              </w:rPr>
              <w:t>023/2022</w:t>
            </w:r>
          </w:p>
        </w:tc>
      </w:tr>
    </w:tbl>
    <w:p w14:paraId="7ACF17AE" w14:textId="77777777" w:rsidR="00CB2E6A" w:rsidRPr="00C77A0E" w:rsidRDefault="005276F9" w:rsidP="00CB2E6A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7A0E">
        <w:rPr>
          <w:rFonts w:ascii="Arial" w:hAnsi="Arial" w:cs="Arial"/>
          <w:b/>
          <w:sz w:val="22"/>
          <w:szCs w:val="22"/>
        </w:rPr>
        <w:t xml:space="preserve">OBJETO: </w:t>
      </w:r>
      <w:r w:rsidR="00CB2E6A" w:rsidRPr="00C77A0E">
        <w:rPr>
          <w:rFonts w:ascii="Arial" w:hAnsi="Arial" w:cs="Arial"/>
          <w:b/>
        </w:rPr>
        <w:t xml:space="preserve">Registro de Preços </w:t>
      </w:r>
      <w:r w:rsidR="00CB2E6A" w:rsidRPr="00C77A0E">
        <w:rPr>
          <w:rFonts w:ascii="Arial" w:hAnsi="Arial" w:cs="Arial"/>
          <w:bCs/>
        </w:rPr>
        <w:t xml:space="preserve">para </w:t>
      </w:r>
      <w:r w:rsidR="00CB2E6A" w:rsidRPr="00C77A0E">
        <w:rPr>
          <w:rFonts w:ascii="Arial" w:hAnsi="Arial" w:cs="Arial"/>
          <w:sz w:val="22"/>
          <w:szCs w:val="22"/>
        </w:rPr>
        <w:t xml:space="preserve">aquisição aviamentos para atender as demandas do SENAR-AR/MS. </w:t>
      </w:r>
    </w:p>
    <w:p w14:paraId="525E7258" w14:textId="75CC789A" w:rsidR="006B120E" w:rsidRPr="00C77A0E" w:rsidRDefault="003B4904" w:rsidP="00CB2E6A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7A0E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C77A0E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C77A0E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C77A0E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C77A0E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C77A0E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C77A0E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C77A0E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C77A0E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C77A0E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C77A0E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C77A0E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C77A0E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C77A0E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C77A0E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C77A0E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C77A0E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C77A0E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</w:r>
            <w:r w:rsidRPr="00C77A0E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C77A0E">
              <w:rPr>
                <w:rFonts w:ascii="Arial" w:hAnsi="Arial" w:cs="Arial"/>
                <w:sz w:val="22"/>
                <w:szCs w:val="22"/>
              </w:rPr>
              <w:t>________</w:t>
            </w:r>
            <w:r w:rsidRPr="00C77A0E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C77A0E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C77A0E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77A0E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C77A0E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C77A0E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C77A0E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12662AC" w:rsidR="005276F9" w:rsidRPr="00C77A0E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77A0E">
        <w:rPr>
          <w:rFonts w:ascii="Arial" w:hAnsi="Arial" w:cs="Arial"/>
          <w:b w:val="0"/>
          <w:sz w:val="22"/>
          <w:szCs w:val="22"/>
        </w:rPr>
        <w:t>EM: __</w:t>
      </w:r>
      <w:r w:rsidR="0025758F" w:rsidRPr="00C77A0E">
        <w:rPr>
          <w:rFonts w:ascii="Arial" w:hAnsi="Arial" w:cs="Arial"/>
          <w:b w:val="0"/>
          <w:sz w:val="22"/>
          <w:szCs w:val="22"/>
        </w:rPr>
        <w:t>_</w:t>
      </w:r>
      <w:r w:rsidRPr="00C77A0E">
        <w:rPr>
          <w:rFonts w:ascii="Arial" w:hAnsi="Arial" w:cs="Arial"/>
          <w:b w:val="0"/>
          <w:sz w:val="22"/>
          <w:szCs w:val="22"/>
        </w:rPr>
        <w:t>___/__</w:t>
      </w:r>
      <w:r w:rsidR="0025758F" w:rsidRPr="00C77A0E">
        <w:rPr>
          <w:rFonts w:ascii="Arial" w:hAnsi="Arial" w:cs="Arial"/>
          <w:b w:val="0"/>
          <w:sz w:val="22"/>
          <w:szCs w:val="22"/>
        </w:rPr>
        <w:t>_</w:t>
      </w:r>
      <w:r w:rsidRPr="00C77A0E">
        <w:rPr>
          <w:rFonts w:ascii="Arial" w:hAnsi="Arial" w:cs="Arial"/>
          <w:b w:val="0"/>
          <w:sz w:val="22"/>
          <w:szCs w:val="22"/>
        </w:rPr>
        <w:t>___/20</w:t>
      </w:r>
      <w:r w:rsidR="00292FB8" w:rsidRPr="00C77A0E">
        <w:rPr>
          <w:rFonts w:ascii="Arial" w:hAnsi="Arial" w:cs="Arial"/>
          <w:b w:val="0"/>
          <w:sz w:val="22"/>
          <w:szCs w:val="22"/>
        </w:rPr>
        <w:t>2</w:t>
      </w:r>
      <w:r w:rsidR="00CD3023" w:rsidRPr="00C77A0E">
        <w:rPr>
          <w:rFonts w:ascii="Arial" w:hAnsi="Arial" w:cs="Arial"/>
          <w:b w:val="0"/>
          <w:sz w:val="22"/>
          <w:szCs w:val="22"/>
        </w:rPr>
        <w:t>2</w:t>
      </w:r>
      <w:r w:rsidR="00876208" w:rsidRPr="00C77A0E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C77A0E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C77A0E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77A0E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C77A0E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77A0E">
        <w:rPr>
          <w:rFonts w:ascii="Arial" w:hAnsi="Arial" w:cs="Arial"/>
          <w:b w:val="0"/>
          <w:sz w:val="22"/>
          <w:szCs w:val="22"/>
        </w:rPr>
        <w:t>_______</w:t>
      </w:r>
      <w:r w:rsidR="001E7351" w:rsidRPr="00C77A0E">
        <w:rPr>
          <w:rFonts w:ascii="Arial" w:hAnsi="Arial" w:cs="Arial"/>
          <w:b w:val="0"/>
          <w:sz w:val="22"/>
          <w:szCs w:val="22"/>
        </w:rPr>
        <w:t>___________________________</w:t>
      </w:r>
      <w:r w:rsidRPr="00C77A0E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C77A0E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C77A0E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C77A0E">
        <w:rPr>
          <w:rFonts w:ascii="Arial" w:hAnsi="Arial" w:cs="Arial"/>
          <w:b w:val="0"/>
          <w:sz w:val="22"/>
          <w:szCs w:val="22"/>
        </w:rPr>
        <w:t>Assinatura</w:t>
      </w:r>
      <w:r w:rsidR="001E7351" w:rsidRPr="00C77A0E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C77A0E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C77A0E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C77A0E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C77A0E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EBDDF7D" w:rsidR="0042475D" w:rsidRPr="00C77A0E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C77A0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B8640B" w:rsidRPr="00C77A0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C77A0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C77A0E" w:rsidSect="009E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3DD6" w14:textId="77777777" w:rsidR="00863A01" w:rsidRDefault="00863A0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863A01">
      <w:trPr>
        <w:cantSplit/>
        <w:trHeight w:val="70"/>
        <w:jc w:val="center"/>
      </w:trPr>
      <w:tc>
        <w:tcPr>
          <w:tcW w:w="3209" w:type="dxa"/>
          <w:vAlign w:val="center"/>
        </w:tcPr>
        <w:p w14:paraId="28A9D9E9" w14:textId="549E0A77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BFBB" w14:textId="77777777" w:rsidR="00863A01" w:rsidRDefault="00863A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467B0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0E9A4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522ACA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141483">
    <w:abstractNumId w:val="1"/>
  </w:num>
  <w:num w:numId="2" w16cid:durableId="229267915">
    <w:abstractNumId w:val="17"/>
  </w:num>
  <w:num w:numId="3" w16cid:durableId="975522948">
    <w:abstractNumId w:val="14"/>
  </w:num>
  <w:num w:numId="4" w16cid:durableId="1585801688">
    <w:abstractNumId w:val="10"/>
  </w:num>
  <w:num w:numId="5" w16cid:durableId="1514227943">
    <w:abstractNumId w:val="15"/>
  </w:num>
  <w:num w:numId="6" w16cid:durableId="221840592">
    <w:abstractNumId w:val="12"/>
  </w:num>
  <w:num w:numId="7" w16cid:durableId="962807904">
    <w:abstractNumId w:val="7"/>
  </w:num>
  <w:num w:numId="8" w16cid:durableId="399838187">
    <w:abstractNumId w:val="13"/>
  </w:num>
  <w:num w:numId="9" w16cid:durableId="357895718">
    <w:abstractNumId w:val="8"/>
  </w:num>
  <w:num w:numId="10" w16cid:durableId="1943023716">
    <w:abstractNumId w:val="9"/>
  </w:num>
  <w:num w:numId="11" w16cid:durableId="1832405199">
    <w:abstractNumId w:val="11"/>
  </w:num>
  <w:num w:numId="12" w16cid:durableId="1033384966">
    <w:abstractNumId w:val="0"/>
  </w:num>
  <w:num w:numId="13" w16cid:durableId="2018531754">
    <w:abstractNumId w:val="16"/>
  </w:num>
  <w:num w:numId="14" w16cid:durableId="97872538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35D2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3A01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640B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77A0E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2E6A"/>
    <w:rsid w:val="00CB4AFA"/>
    <w:rsid w:val="00CC23B6"/>
    <w:rsid w:val="00CC3F13"/>
    <w:rsid w:val="00CC6897"/>
    <w:rsid w:val="00CC6A6E"/>
    <w:rsid w:val="00CD15D8"/>
    <w:rsid w:val="00CD1695"/>
    <w:rsid w:val="00CD3023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59</cp:revision>
  <cp:lastPrinted>2021-05-20T14:00:00Z</cp:lastPrinted>
  <dcterms:created xsi:type="dcterms:W3CDTF">2016-02-15T13:56:00Z</dcterms:created>
  <dcterms:modified xsi:type="dcterms:W3CDTF">2022-04-25T12:29:00Z</dcterms:modified>
</cp:coreProperties>
</file>