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6E6ED07B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8D1BC3">
              <w:rPr>
                <w:rFonts w:ascii="Arial" w:hAnsi="Arial" w:cs="Arial"/>
                <w:sz w:val="28"/>
                <w:szCs w:val="28"/>
              </w:rPr>
              <w:t>031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3DF1367E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PREGÃO PRESENCIAL Nº</w:t>
            </w:r>
            <w:r w:rsidR="008D1BC3">
              <w:rPr>
                <w:rFonts w:ascii="Arial" w:hAnsi="Arial" w:cs="Arial"/>
                <w:sz w:val="28"/>
                <w:szCs w:val="28"/>
              </w:rPr>
              <w:t xml:space="preserve"> 026/2020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11784301" w14:textId="5055DAE8" w:rsidR="002772E0" w:rsidRPr="00B66E3F" w:rsidRDefault="005276F9" w:rsidP="002772E0">
      <w:pPr>
        <w:spacing w:before="120" w:line="360" w:lineRule="auto"/>
        <w:jc w:val="both"/>
        <w:rPr>
          <w:rFonts w:ascii="Arial" w:hAnsi="Arial" w:cs="Arial"/>
          <w:sz w:val="22"/>
          <w:szCs w:val="22"/>
          <w:u w:val="words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40798323"/>
      <w:bookmarkStart w:id="1" w:name="_Hlk44320977"/>
      <w:r w:rsidR="006960AE" w:rsidRPr="002B071E">
        <w:rPr>
          <w:rFonts w:ascii="Arial" w:hAnsi="Arial" w:cs="Arial"/>
          <w:sz w:val="22"/>
          <w:szCs w:val="22"/>
        </w:rPr>
        <w:t xml:space="preserve">Contratação de pessoa jurídica para confecção de camisetas, mochilas, para atender as demandas do </w:t>
      </w:r>
      <w:r w:rsidR="006960AE" w:rsidRPr="002B071E">
        <w:rPr>
          <w:rFonts w:ascii="Arial" w:hAnsi="Arial" w:cs="Arial"/>
          <w:b/>
          <w:sz w:val="22"/>
          <w:szCs w:val="22"/>
        </w:rPr>
        <w:t>SENAR-AR/MS</w:t>
      </w:r>
      <w:r w:rsidR="002772E0">
        <w:rPr>
          <w:rFonts w:ascii="Arial" w:hAnsi="Arial" w:cs="Arial"/>
          <w:b/>
        </w:rPr>
        <w:t>.</w:t>
      </w:r>
      <w:bookmarkEnd w:id="0"/>
    </w:p>
    <w:bookmarkEnd w:id="1"/>
    <w:p w14:paraId="59833218" w14:textId="0B673566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0F16B256" w:rsidR="00CD15D8" w:rsidRPr="00173E6D" w:rsidRDefault="00206FF3" w:rsidP="00206FF3">
      <w:pPr>
        <w:tabs>
          <w:tab w:val="left" w:pos="247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5458E2A4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</w:t>
      </w:r>
      <w:r w:rsidRPr="00206FF3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mail </w:t>
      </w:r>
      <w:hyperlink r:id="rId8" w:history="1">
        <w:r w:rsidR="00206FF3" w:rsidRPr="00206FF3">
          <w:rPr>
            <w:rStyle w:val="Hyperlink"/>
            <w:rFonts w:ascii="Arial" w:hAnsi="Arial" w:cs="Arial"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3B821A9E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206FF3">
            <w:rPr>
              <w:rFonts w:ascii="Arial" w:hAnsi="Arial" w:cs="Arial"/>
              <w:sz w:val="18"/>
              <w:szCs w:val="20"/>
            </w:rPr>
            <w:t>060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82309" w14:textId="676966B4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CBE58" w14:textId="5195E9D8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597EC" w14:textId="341D699C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06FF3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2E0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17EFE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60AE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BC3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5F3AB-46A6-4171-B66A-2C110740F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192</Words>
  <Characters>1115</Characters>
  <Application>Microsoft Office Word</Application>
  <DocSecurity>0</DocSecurity>
  <Lines>25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Lorene Marcal</cp:lastModifiedBy>
  <cp:revision>58</cp:revision>
  <cp:lastPrinted>2020-07-08T15:25:00Z</cp:lastPrinted>
  <dcterms:created xsi:type="dcterms:W3CDTF">2016-02-15T13:56:00Z</dcterms:created>
  <dcterms:modified xsi:type="dcterms:W3CDTF">2020-07-24T19:34:00Z</dcterms:modified>
</cp:coreProperties>
</file>