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3A2D4204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E37AB7">
              <w:rPr>
                <w:rFonts w:ascii="Arial" w:hAnsi="Arial" w:cs="Arial"/>
                <w:sz w:val="28"/>
                <w:szCs w:val="28"/>
              </w:rPr>
              <w:t>034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19C61CDD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E37AB7">
              <w:rPr>
                <w:rFonts w:ascii="Arial" w:hAnsi="Arial" w:cs="Arial"/>
                <w:sz w:val="28"/>
                <w:szCs w:val="28"/>
              </w:rPr>
              <w:t>027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15C6B5C1" w:rsidR="009B1BF4" w:rsidRPr="00E37AB7" w:rsidRDefault="005276F9" w:rsidP="00C85EA1">
      <w:pPr>
        <w:spacing w:line="360" w:lineRule="auto"/>
        <w:jc w:val="both"/>
        <w:rPr>
          <w:rFonts w:ascii="Arial" w:hAnsi="Arial" w:cs="Arial"/>
        </w:rPr>
      </w:pPr>
      <w:r w:rsidRPr="00E37AB7">
        <w:rPr>
          <w:rFonts w:ascii="Arial" w:hAnsi="Arial" w:cs="Arial"/>
          <w:b/>
        </w:rPr>
        <w:t xml:space="preserve">OBJETO: </w:t>
      </w:r>
      <w:r w:rsidR="00E37AB7" w:rsidRPr="00E37AB7">
        <w:rPr>
          <w:rFonts w:ascii="Arial" w:hAnsi="Arial" w:cs="Arial"/>
          <w:color w:val="000000"/>
        </w:rPr>
        <w:t xml:space="preserve">Aquisição de mobiliário (cadeiras e braços reguláveis), visando atender as para atender as necessidades do </w:t>
      </w:r>
      <w:r w:rsidR="00E37AB7" w:rsidRPr="00E37AB7">
        <w:rPr>
          <w:rFonts w:ascii="Arial" w:hAnsi="Arial" w:cs="Arial"/>
          <w:b/>
          <w:bCs/>
          <w:color w:val="000000"/>
        </w:rPr>
        <w:t>SENAR-AR/MS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54CADE2D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05BA3739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30CD733E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99352337">
    <w:abstractNumId w:val="1"/>
  </w:num>
  <w:num w:numId="2" w16cid:durableId="692927339">
    <w:abstractNumId w:val="17"/>
  </w:num>
  <w:num w:numId="3" w16cid:durableId="2022000117">
    <w:abstractNumId w:val="14"/>
  </w:num>
  <w:num w:numId="4" w16cid:durableId="392512078">
    <w:abstractNumId w:val="10"/>
  </w:num>
  <w:num w:numId="5" w16cid:durableId="1639872754">
    <w:abstractNumId w:val="15"/>
  </w:num>
  <w:num w:numId="6" w16cid:durableId="600454214">
    <w:abstractNumId w:val="12"/>
  </w:num>
  <w:num w:numId="7" w16cid:durableId="1133406684">
    <w:abstractNumId w:val="7"/>
  </w:num>
  <w:num w:numId="8" w16cid:durableId="2067680818">
    <w:abstractNumId w:val="13"/>
  </w:num>
  <w:num w:numId="9" w16cid:durableId="1769885785">
    <w:abstractNumId w:val="8"/>
  </w:num>
  <w:num w:numId="10" w16cid:durableId="1999528446">
    <w:abstractNumId w:val="9"/>
  </w:num>
  <w:num w:numId="11" w16cid:durableId="914782195">
    <w:abstractNumId w:val="11"/>
  </w:num>
  <w:num w:numId="12" w16cid:durableId="976447421">
    <w:abstractNumId w:val="0"/>
  </w:num>
  <w:num w:numId="13" w16cid:durableId="10689697">
    <w:abstractNumId w:val="16"/>
  </w:num>
  <w:num w:numId="14" w16cid:durableId="109382060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C25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37AB7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205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56</cp:revision>
  <cp:lastPrinted>2017-11-23T18:02:00Z</cp:lastPrinted>
  <dcterms:created xsi:type="dcterms:W3CDTF">2016-02-15T13:56:00Z</dcterms:created>
  <dcterms:modified xsi:type="dcterms:W3CDTF">2022-05-18T20:01:00Z</dcterms:modified>
</cp:coreProperties>
</file>