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AFCBA02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90B79">
              <w:rPr>
                <w:rFonts w:ascii="Arial" w:hAnsi="Arial" w:cs="Arial"/>
                <w:sz w:val="28"/>
                <w:szCs w:val="28"/>
              </w:rPr>
              <w:t>003/2023</w:t>
            </w:r>
          </w:p>
          <w:p w14:paraId="560DD036" w14:textId="4DF05C3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90B79">
              <w:rPr>
                <w:rFonts w:ascii="Arial" w:hAnsi="Arial" w:cs="Arial"/>
                <w:sz w:val="28"/>
                <w:szCs w:val="28"/>
              </w:rPr>
              <w:t>003/2023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46824EE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30170455"/>
      <w:r w:rsidR="00690B79">
        <w:rPr>
          <w:rFonts w:ascii="Arial" w:hAnsi="Arial" w:cs="Arial"/>
          <w:b/>
          <w:sz w:val="22"/>
          <w:szCs w:val="22"/>
        </w:rPr>
        <w:t>Registro de Preços</w:t>
      </w:r>
      <w:r w:rsidR="00690B79">
        <w:rPr>
          <w:rFonts w:ascii="Arial" w:hAnsi="Arial" w:cs="Arial"/>
          <w:sz w:val="22"/>
          <w:szCs w:val="22"/>
        </w:rPr>
        <w:t xml:space="preserve"> para aquisição de mudas para atender as demandas dos cursos do </w:t>
      </w:r>
      <w:r w:rsidR="00690B79">
        <w:rPr>
          <w:rFonts w:ascii="Arial" w:hAnsi="Arial" w:cs="Arial"/>
          <w:b/>
          <w:bCs/>
          <w:sz w:val="22"/>
          <w:szCs w:val="22"/>
        </w:rPr>
        <w:t>SENAR-AR/MS</w:t>
      </w:r>
      <w:r w:rsidR="00690B79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51B201E6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690B79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E8CF95A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146D98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873D3B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0B79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76FF2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57</cp:revision>
  <cp:lastPrinted>2017-11-23T18:02:00Z</cp:lastPrinted>
  <dcterms:created xsi:type="dcterms:W3CDTF">2016-02-15T13:56:00Z</dcterms:created>
  <dcterms:modified xsi:type="dcterms:W3CDTF">2023-01-18T18:45:00Z</dcterms:modified>
</cp:coreProperties>
</file>