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9DC46" w14:textId="6A01FE7C" w:rsidR="00C9708F" w:rsidRDefault="00C9708F">
      <w:pPr>
        <w:pStyle w:val="Corpodetexto"/>
        <w:rPr>
          <w:rFonts w:ascii="Times New Roman"/>
          <w:sz w:val="20"/>
        </w:rPr>
      </w:pPr>
    </w:p>
    <w:p w14:paraId="3C38157F" w14:textId="59558778" w:rsidR="00C9708F" w:rsidRDefault="00000000" w:rsidP="004F3666">
      <w:pPr>
        <w:pStyle w:val="Ttulo"/>
        <w:ind w:left="2978"/>
        <w:rPr>
          <w:spacing w:val="-1"/>
        </w:rPr>
      </w:pPr>
      <w:bookmarkStart w:id="0" w:name="_Hlk127545442"/>
      <w:bookmarkStart w:id="1" w:name="_Hlk127538074"/>
      <w:r>
        <w:t>Ficha</w:t>
      </w:r>
      <w:r>
        <w:rPr>
          <w:spacing w:val="-2"/>
        </w:rPr>
        <w:t xml:space="preserve"> </w:t>
      </w:r>
      <w:r>
        <w:t>Técnica</w:t>
      </w:r>
      <w:r>
        <w:rPr>
          <w:spacing w:val="-1"/>
        </w:rPr>
        <w:t xml:space="preserve"> </w:t>
      </w:r>
      <w:r w:rsidR="004F4939">
        <w:rPr>
          <w:spacing w:val="-1"/>
        </w:rPr>
        <w:t>Polo</w:t>
      </w:r>
    </w:p>
    <w:p w14:paraId="6CEB7139" w14:textId="77777777" w:rsidR="004F4939" w:rsidRDefault="004F4939" w:rsidP="004F3666">
      <w:pPr>
        <w:pStyle w:val="Ttulo"/>
        <w:ind w:left="2978"/>
        <w:rPr>
          <w:spacing w:val="-1"/>
          <w:sz w:val="40"/>
          <w:szCs w:val="40"/>
        </w:rPr>
      </w:pPr>
      <w:r w:rsidRPr="004F4939">
        <w:rPr>
          <w:spacing w:val="-1"/>
          <w:sz w:val="40"/>
          <w:szCs w:val="40"/>
        </w:rPr>
        <w:t xml:space="preserve">Assistência Técnica </w:t>
      </w:r>
    </w:p>
    <w:p w14:paraId="413AFA5C" w14:textId="29BA58BF" w:rsidR="004F4939" w:rsidRPr="004F4939" w:rsidRDefault="004F4939" w:rsidP="004F3666">
      <w:pPr>
        <w:pStyle w:val="Ttulo"/>
        <w:ind w:left="2978"/>
        <w:rPr>
          <w:sz w:val="40"/>
          <w:szCs w:val="40"/>
        </w:rPr>
      </w:pPr>
      <w:r w:rsidRPr="004F4939">
        <w:rPr>
          <w:spacing w:val="-1"/>
          <w:sz w:val="40"/>
          <w:szCs w:val="40"/>
        </w:rPr>
        <w:t>e Gerencial</w:t>
      </w:r>
      <w:bookmarkEnd w:id="0"/>
    </w:p>
    <w:p w14:paraId="441F5DEF" w14:textId="77777777" w:rsidR="00C9708F" w:rsidRDefault="00C9708F">
      <w:pPr>
        <w:pStyle w:val="Corpodetexto"/>
        <w:spacing w:before="3"/>
        <w:rPr>
          <w:sz w:val="32"/>
        </w:rPr>
      </w:pPr>
    </w:p>
    <w:p w14:paraId="02638533" w14:textId="77777777" w:rsidR="00C9708F" w:rsidRPr="004F4939" w:rsidRDefault="00000000">
      <w:pPr>
        <w:pStyle w:val="Ttulo1"/>
        <w:numPr>
          <w:ilvl w:val="0"/>
          <w:numId w:val="3"/>
        </w:numPr>
        <w:tabs>
          <w:tab w:val="left" w:pos="1385"/>
        </w:tabs>
        <w:ind w:hanging="361"/>
        <w:jc w:val="left"/>
        <w:rPr>
          <w:sz w:val="24"/>
          <w:szCs w:val="24"/>
        </w:rPr>
      </w:pPr>
      <w:bookmarkStart w:id="2" w:name="_TOC_250006"/>
      <w:bookmarkStart w:id="3" w:name="_Hlk127545461"/>
      <w:r w:rsidRPr="004F4939">
        <w:rPr>
          <w:sz w:val="24"/>
          <w:szCs w:val="24"/>
        </w:rPr>
        <w:t>Características</w:t>
      </w:r>
      <w:r w:rsidRPr="004F4939">
        <w:rPr>
          <w:spacing w:val="-4"/>
          <w:sz w:val="24"/>
          <w:szCs w:val="24"/>
        </w:rPr>
        <w:t xml:space="preserve"> </w:t>
      </w:r>
      <w:bookmarkEnd w:id="2"/>
      <w:r w:rsidRPr="004F4939">
        <w:rPr>
          <w:sz w:val="24"/>
          <w:szCs w:val="24"/>
        </w:rPr>
        <w:t>gerais:</w:t>
      </w:r>
    </w:p>
    <w:p w14:paraId="3EF9B42B" w14:textId="77777777" w:rsidR="00C9708F" w:rsidRPr="004F4939" w:rsidRDefault="00C9708F">
      <w:pPr>
        <w:pStyle w:val="Corpodetexto"/>
        <w:spacing w:before="3"/>
        <w:rPr>
          <w:b/>
          <w:sz w:val="24"/>
          <w:szCs w:val="24"/>
        </w:rPr>
      </w:pPr>
    </w:p>
    <w:p w14:paraId="0C81A9C5" w14:textId="77777777" w:rsidR="00C9708F" w:rsidRPr="004F4939" w:rsidRDefault="00000000">
      <w:pPr>
        <w:pStyle w:val="Ttulo1"/>
        <w:numPr>
          <w:ilvl w:val="1"/>
          <w:numId w:val="3"/>
        </w:numPr>
        <w:tabs>
          <w:tab w:val="left" w:pos="1668"/>
        </w:tabs>
        <w:ind w:hanging="361"/>
        <w:jc w:val="left"/>
        <w:rPr>
          <w:sz w:val="24"/>
          <w:szCs w:val="24"/>
        </w:rPr>
      </w:pPr>
      <w:bookmarkStart w:id="4" w:name="_TOC_250005"/>
      <w:r w:rsidRPr="004F4939">
        <w:rPr>
          <w:sz w:val="24"/>
          <w:szCs w:val="24"/>
        </w:rPr>
        <w:t>Descritivo</w:t>
      </w:r>
      <w:r w:rsidRPr="004F4939">
        <w:rPr>
          <w:spacing w:val="-3"/>
          <w:sz w:val="24"/>
          <w:szCs w:val="24"/>
        </w:rPr>
        <w:t xml:space="preserve"> </w:t>
      </w:r>
      <w:bookmarkEnd w:id="4"/>
      <w:r w:rsidRPr="004F4939">
        <w:rPr>
          <w:sz w:val="24"/>
          <w:szCs w:val="24"/>
        </w:rPr>
        <w:t>Técnico:</w:t>
      </w:r>
    </w:p>
    <w:p w14:paraId="655AB45E" w14:textId="77777777" w:rsidR="00C9708F" w:rsidRPr="004F3666" w:rsidRDefault="00000000" w:rsidP="004F3666">
      <w:pPr>
        <w:pStyle w:val="PargrafodaLista"/>
        <w:numPr>
          <w:ilvl w:val="2"/>
          <w:numId w:val="6"/>
        </w:numPr>
        <w:tabs>
          <w:tab w:val="left" w:pos="2388"/>
        </w:tabs>
        <w:spacing w:before="52"/>
        <w:jc w:val="both"/>
      </w:pPr>
      <w:r w:rsidRPr="004F3666">
        <w:t>Camiseta</w:t>
      </w:r>
      <w:r w:rsidRPr="004F3666">
        <w:rPr>
          <w:spacing w:val="-3"/>
        </w:rPr>
        <w:t xml:space="preserve"> </w:t>
      </w:r>
      <w:r w:rsidRPr="004F3666">
        <w:t>polo</w:t>
      </w:r>
      <w:r w:rsidRPr="004F3666">
        <w:rPr>
          <w:spacing w:val="1"/>
        </w:rPr>
        <w:t xml:space="preserve"> </w:t>
      </w:r>
      <w:r w:rsidRPr="004F3666">
        <w:t>manga</w:t>
      </w:r>
      <w:r w:rsidRPr="004F3666">
        <w:rPr>
          <w:spacing w:val="-2"/>
        </w:rPr>
        <w:t xml:space="preserve"> </w:t>
      </w:r>
      <w:r w:rsidRPr="004F3666">
        <w:t>curta</w:t>
      </w:r>
    </w:p>
    <w:p w14:paraId="63C67721" w14:textId="77777777" w:rsidR="00C9708F" w:rsidRPr="004F3666" w:rsidRDefault="00000000" w:rsidP="004F3666">
      <w:pPr>
        <w:pStyle w:val="PargrafodaLista"/>
        <w:numPr>
          <w:ilvl w:val="2"/>
          <w:numId w:val="6"/>
        </w:numPr>
        <w:tabs>
          <w:tab w:val="left" w:pos="2388"/>
        </w:tabs>
        <w:spacing w:before="51" w:line="276" w:lineRule="auto"/>
        <w:ind w:right="1077"/>
        <w:jc w:val="both"/>
      </w:pPr>
      <w:r w:rsidRPr="004F3666">
        <w:t>Confeccionado em tecido malha Piquet PA anti-pilling, FPS 50+,</w:t>
      </w:r>
      <w:r w:rsidRPr="004F3666">
        <w:rPr>
          <w:spacing w:val="-61"/>
        </w:rPr>
        <w:t xml:space="preserve"> </w:t>
      </w:r>
      <w:r w:rsidRPr="004F3666">
        <w:t>composição</w:t>
      </w:r>
      <w:r w:rsidRPr="004F3666">
        <w:rPr>
          <w:spacing w:val="1"/>
        </w:rPr>
        <w:t xml:space="preserve"> </w:t>
      </w:r>
      <w:r w:rsidRPr="004F3666">
        <w:t>50%</w:t>
      </w:r>
      <w:r w:rsidRPr="004F3666">
        <w:rPr>
          <w:spacing w:val="1"/>
        </w:rPr>
        <w:t xml:space="preserve"> </w:t>
      </w:r>
      <w:r w:rsidRPr="004F3666">
        <w:t>algodão,</w:t>
      </w:r>
      <w:r w:rsidRPr="004F3666">
        <w:rPr>
          <w:spacing w:val="1"/>
        </w:rPr>
        <w:t xml:space="preserve"> </w:t>
      </w:r>
      <w:r w:rsidRPr="004F3666">
        <w:t>50%</w:t>
      </w:r>
      <w:r w:rsidRPr="004F3666">
        <w:rPr>
          <w:spacing w:val="1"/>
        </w:rPr>
        <w:t xml:space="preserve"> </w:t>
      </w:r>
      <w:r w:rsidRPr="004F3666">
        <w:t>poliéster.Gramatura</w:t>
      </w:r>
      <w:r w:rsidRPr="004F3666">
        <w:rPr>
          <w:spacing w:val="1"/>
        </w:rPr>
        <w:t xml:space="preserve"> </w:t>
      </w:r>
      <w:r w:rsidRPr="004F3666">
        <w:t>de</w:t>
      </w:r>
      <w:r w:rsidRPr="004F3666">
        <w:rPr>
          <w:spacing w:val="-61"/>
        </w:rPr>
        <w:t xml:space="preserve"> </w:t>
      </w:r>
      <w:r w:rsidRPr="004F3666">
        <w:t>200g/m².</w:t>
      </w:r>
    </w:p>
    <w:p w14:paraId="4FD505ED" w14:textId="7B40FE60" w:rsidR="00C9708F" w:rsidRPr="004F3666" w:rsidRDefault="00000000" w:rsidP="004F3666">
      <w:pPr>
        <w:pStyle w:val="PargrafodaLista"/>
        <w:numPr>
          <w:ilvl w:val="2"/>
          <w:numId w:val="6"/>
        </w:numPr>
        <w:tabs>
          <w:tab w:val="left" w:pos="2388"/>
        </w:tabs>
        <w:spacing w:before="1" w:line="276" w:lineRule="auto"/>
        <w:ind w:right="1078"/>
        <w:jc w:val="both"/>
      </w:pPr>
      <w:r w:rsidRPr="004F3666">
        <w:t>Botão</w:t>
      </w:r>
      <w:r w:rsidRPr="004F3666">
        <w:rPr>
          <w:spacing w:val="-5"/>
        </w:rPr>
        <w:t xml:space="preserve"> </w:t>
      </w:r>
      <w:r w:rsidRPr="004F3666">
        <w:t>4</w:t>
      </w:r>
      <w:r w:rsidRPr="004F3666">
        <w:rPr>
          <w:spacing w:val="-6"/>
        </w:rPr>
        <w:t xml:space="preserve"> </w:t>
      </w:r>
      <w:r w:rsidRPr="004F3666">
        <w:t>furos,</w:t>
      </w:r>
      <w:r w:rsidRPr="004F3666">
        <w:rPr>
          <w:spacing w:val="-9"/>
        </w:rPr>
        <w:t xml:space="preserve"> </w:t>
      </w:r>
      <w:r w:rsidRPr="004F3666">
        <w:t>na</w:t>
      </w:r>
      <w:r w:rsidRPr="004F3666">
        <w:rPr>
          <w:spacing w:val="-4"/>
        </w:rPr>
        <w:t xml:space="preserve"> </w:t>
      </w:r>
      <w:r w:rsidRPr="004F3666">
        <w:t>cor</w:t>
      </w:r>
      <w:r w:rsidRPr="004F3666">
        <w:rPr>
          <w:spacing w:val="-7"/>
        </w:rPr>
        <w:t xml:space="preserve"> </w:t>
      </w:r>
      <w:r w:rsidR="0000685B" w:rsidRPr="004F3666">
        <w:t>verde</w:t>
      </w:r>
      <w:r w:rsidR="00E3424F" w:rsidRPr="004F3666">
        <w:t xml:space="preserve"> escuro</w:t>
      </w:r>
      <w:r w:rsidRPr="004F3666">
        <w:t>,</w:t>
      </w:r>
      <w:r w:rsidRPr="004F3666">
        <w:rPr>
          <w:spacing w:val="-4"/>
        </w:rPr>
        <w:t xml:space="preserve"> </w:t>
      </w:r>
      <w:r w:rsidRPr="004F3666">
        <w:t>12mm</w:t>
      </w:r>
      <w:r w:rsidRPr="004F3666">
        <w:rPr>
          <w:spacing w:val="-7"/>
        </w:rPr>
        <w:t xml:space="preserve"> </w:t>
      </w:r>
      <w:r w:rsidRPr="004F3666">
        <w:t>aplicados</w:t>
      </w:r>
      <w:r w:rsidRPr="004F3666">
        <w:rPr>
          <w:spacing w:val="-4"/>
        </w:rPr>
        <w:t xml:space="preserve"> </w:t>
      </w:r>
      <w:r w:rsidRPr="004F3666">
        <w:t>na</w:t>
      </w:r>
      <w:r w:rsidRPr="004F3666">
        <w:rPr>
          <w:spacing w:val="-7"/>
        </w:rPr>
        <w:t xml:space="preserve"> </w:t>
      </w:r>
      <w:r w:rsidRPr="004F3666">
        <w:t>parte</w:t>
      </w:r>
      <w:r w:rsidRPr="004F3666">
        <w:rPr>
          <w:spacing w:val="-10"/>
        </w:rPr>
        <w:t xml:space="preserve"> </w:t>
      </w:r>
      <w:r w:rsidRPr="004F3666">
        <w:t>da</w:t>
      </w:r>
      <w:r w:rsidR="00AA108F">
        <w:t xml:space="preserve"> </w:t>
      </w:r>
      <w:r w:rsidRPr="004F3666">
        <w:rPr>
          <w:spacing w:val="-61"/>
        </w:rPr>
        <w:t xml:space="preserve"> </w:t>
      </w:r>
      <w:r w:rsidRPr="004F3666">
        <w:t>frente</w:t>
      </w:r>
      <w:r w:rsidRPr="004F3666">
        <w:rPr>
          <w:spacing w:val="-5"/>
        </w:rPr>
        <w:t xml:space="preserve"> </w:t>
      </w:r>
      <w:r w:rsidRPr="004F3666">
        <w:t>para</w:t>
      </w:r>
      <w:r w:rsidRPr="004F3666">
        <w:rPr>
          <w:spacing w:val="-2"/>
        </w:rPr>
        <w:t xml:space="preserve"> </w:t>
      </w:r>
      <w:r w:rsidRPr="004F3666">
        <w:t>fechamento</w:t>
      </w:r>
      <w:r w:rsidRPr="004F3666">
        <w:rPr>
          <w:spacing w:val="-2"/>
        </w:rPr>
        <w:t xml:space="preserve"> </w:t>
      </w:r>
      <w:r w:rsidRPr="004F3666">
        <w:t>da</w:t>
      </w:r>
      <w:r w:rsidRPr="004F3666">
        <w:rPr>
          <w:spacing w:val="-1"/>
        </w:rPr>
        <w:t xml:space="preserve"> </w:t>
      </w:r>
      <w:r w:rsidRPr="004F3666">
        <w:t>vista</w:t>
      </w:r>
      <w:r w:rsidRPr="004F3666">
        <w:rPr>
          <w:spacing w:val="-2"/>
        </w:rPr>
        <w:t xml:space="preserve"> </w:t>
      </w:r>
      <w:r w:rsidRPr="004F3666">
        <w:t>(3</w:t>
      </w:r>
      <w:r w:rsidRPr="004F3666">
        <w:rPr>
          <w:spacing w:val="-2"/>
        </w:rPr>
        <w:t xml:space="preserve"> </w:t>
      </w:r>
      <w:r w:rsidRPr="004F3666">
        <w:t>unidades).</w:t>
      </w:r>
    </w:p>
    <w:p w14:paraId="3A51463D" w14:textId="77777777" w:rsidR="00C9708F" w:rsidRPr="004F3666" w:rsidRDefault="00000000" w:rsidP="004F3666">
      <w:pPr>
        <w:pStyle w:val="PargrafodaLista"/>
        <w:numPr>
          <w:ilvl w:val="2"/>
          <w:numId w:val="6"/>
        </w:numPr>
        <w:tabs>
          <w:tab w:val="left" w:pos="2388"/>
        </w:tabs>
        <w:spacing w:line="355" w:lineRule="exact"/>
        <w:jc w:val="both"/>
      </w:pPr>
      <w:r w:rsidRPr="004F3666">
        <w:t>Gola</w:t>
      </w:r>
      <w:r w:rsidRPr="004F3666">
        <w:rPr>
          <w:spacing w:val="-2"/>
        </w:rPr>
        <w:t xml:space="preserve"> </w:t>
      </w:r>
      <w:r w:rsidRPr="004F3666">
        <w:t>polo</w:t>
      </w:r>
      <w:r w:rsidRPr="004F3666">
        <w:rPr>
          <w:spacing w:val="-2"/>
        </w:rPr>
        <w:t xml:space="preserve"> </w:t>
      </w:r>
      <w:r w:rsidRPr="004F3666">
        <w:t>retilínea em</w:t>
      </w:r>
      <w:r w:rsidRPr="004F3666">
        <w:rPr>
          <w:spacing w:val="-1"/>
        </w:rPr>
        <w:t xml:space="preserve"> </w:t>
      </w:r>
      <w:r w:rsidRPr="004F3666">
        <w:t>ribana 1x1</w:t>
      </w:r>
    </w:p>
    <w:p w14:paraId="5B0076A3" w14:textId="77777777" w:rsidR="00C9708F" w:rsidRPr="004F3666" w:rsidRDefault="00000000" w:rsidP="004F3666">
      <w:pPr>
        <w:pStyle w:val="PargrafodaLista"/>
        <w:numPr>
          <w:ilvl w:val="2"/>
          <w:numId w:val="6"/>
        </w:numPr>
        <w:tabs>
          <w:tab w:val="left" w:pos="2387"/>
          <w:tab w:val="left" w:pos="2388"/>
        </w:tabs>
        <w:spacing w:before="51"/>
      </w:pPr>
      <w:r w:rsidRPr="004F3666">
        <w:t>Punho</w:t>
      </w:r>
      <w:r w:rsidRPr="004F3666">
        <w:rPr>
          <w:spacing w:val="1"/>
        </w:rPr>
        <w:t xml:space="preserve"> </w:t>
      </w:r>
      <w:r w:rsidRPr="004F3666">
        <w:t>retilíneo em ribana 1x1</w:t>
      </w:r>
    </w:p>
    <w:p w14:paraId="3BD43B4F" w14:textId="77777777" w:rsidR="00C9708F" w:rsidRPr="004F3666" w:rsidRDefault="00000000" w:rsidP="004F3666">
      <w:pPr>
        <w:pStyle w:val="PargrafodaLista"/>
        <w:numPr>
          <w:ilvl w:val="2"/>
          <w:numId w:val="6"/>
        </w:numPr>
        <w:tabs>
          <w:tab w:val="left" w:pos="2387"/>
          <w:tab w:val="left" w:pos="2388"/>
        </w:tabs>
        <w:spacing w:before="51"/>
      </w:pPr>
      <w:r w:rsidRPr="004F3666">
        <w:t>Entretelar vista</w:t>
      </w:r>
      <w:r w:rsidRPr="004F3666">
        <w:rPr>
          <w:spacing w:val="-2"/>
        </w:rPr>
        <w:t xml:space="preserve"> </w:t>
      </w:r>
      <w:r w:rsidRPr="004F3666">
        <w:t>do</w:t>
      </w:r>
      <w:r w:rsidRPr="004F3666">
        <w:rPr>
          <w:spacing w:val="-2"/>
        </w:rPr>
        <w:t xml:space="preserve"> </w:t>
      </w:r>
      <w:r w:rsidRPr="004F3666">
        <w:t>fechamento</w:t>
      </w:r>
      <w:r w:rsidRPr="004F3666">
        <w:rPr>
          <w:spacing w:val="-5"/>
        </w:rPr>
        <w:t xml:space="preserve"> </w:t>
      </w:r>
      <w:r w:rsidRPr="004F3666">
        <w:t>da</w:t>
      </w:r>
      <w:r w:rsidRPr="004F3666">
        <w:rPr>
          <w:spacing w:val="2"/>
        </w:rPr>
        <w:t xml:space="preserve"> </w:t>
      </w:r>
      <w:r w:rsidRPr="004F3666">
        <w:t>frente</w:t>
      </w:r>
    </w:p>
    <w:p w14:paraId="57F41559" w14:textId="566972B7" w:rsidR="00C9708F" w:rsidRPr="004F3666" w:rsidRDefault="00000000" w:rsidP="004F3666">
      <w:pPr>
        <w:pStyle w:val="PargrafodaLista"/>
        <w:numPr>
          <w:ilvl w:val="2"/>
          <w:numId w:val="6"/>
        </w:numPr>
        <w:tabs>
          <w:tab w:val="left" w:pos="2387"/>
          <w:tab w:val="left" w:pos="2388"/>
        </w:tabs>
        <w:spacing w:before="52"/>
      </w:pPr>
      <w:r w:rsidRPr="004F3666">
        <w:t>Logo</w:t>
      </w:r>
      <w:r w:rsidRPr="004F3666">
        <w:rPr>
          <w:spacing w:val="-1"/>
        </w:rPr>
        <w:t xml:space="preserve"> </w:t>
      </w:r>
      <w:r w:rsidRPr="004F3666">
        <w:t>em</w:t>
      </w:r>
      <w:r w:rsidRPr="004F3666">
        <w:rPr>
          <w:spacing w:val="-2"/>
        </w:rPr>
        <w:t xml:space="preserve"> </w:t>
      </w:r>
      <w:r w:rsidRPr="004F3666">
        <w:t>bordado,</w:t>
      </w:r>
      <w:r w:rsidRPr="004F3666">
        <w:rPr>
          <w:spacing w:val="-2"/>
        </w:rPr>
        <w:t xml:space="preserve"> </w:t>
      </w:r>
      <w:r w:rsidRPr="004F3666">
        <w:t>tamanho</w:t>
      </w:r>
      <w:r w:rsidRPr="004F3666">
        <w:rPr>
          <w:spacing w:val="2"/>
        </w:rPr>
        <w:t xml:space="preserve"> </w:t>
      </w:r>
      <w:r w:rsidR="0000685B" w:rsidRPr="004F3666">
        <w:rPr>
          <w:spacing w:val="2"/>
        </w:rPr>
        <w:t>9</w:t>
      </w:r>
      <w:r w:rsidRPr="004F3666">
        <w:t>x</w:t>
      </w:r>
      <w:r w:rsidR="0000685B" w:rsidRPr="004F3666">
        <w:t>5,3</w:t>
      </w:r>
      <w:r w:rsidRPr="004F3666">
        <w:t>cm.</w:t>
      </w:r>
    </w:p>
    <w:p w14:paraId="49E3D465" w14:textId="5446F226" w:rsidR="00C9708F" w:rsidRPr="004F3666" w:rsidRDefault="00000000" w:rsidP="004F3666">
      <w:pPr>
        <w:pStyle w:val="PargrafodaLista"/>
        <w:numPr>
          <w:ilvl w:val="2"/>
          <w:numId w:val="6"/>
        </w:numPr>
        <w:tabs>
          <w:tab w:val="left" w:pos="2387"/>
          <w:tab w:val="left" w:pos="2388"/>
        </w:tabs>
        <w:spacing w:before="51"/>
      </w:pPr>
      <w:r w:rsidRPr="004F3666">
        <w:t>Tabela</w:t>
      </w:r>
      <w:r w:rsidRPr="004F3666">
        <w:rPr>
          <w:spacing w:val="-2"/>
        </w:rPr>
        <w:t xml:space="preserve"> </w:t>
      </w:r>
      <w:r w:rsidRPr="004F3666">
        <w:t>de</w:t>
      </w:r>
      <w:r w:rsidRPr="004F3666">
        <w:rPr>
          <w:spacing w:val="-1"/>
        </w:rPr>
        <w:t xml:space="preserve"> </w:t>
      </w:r>
      <w:r w:rsidRPr="004F3666">
        <w:t>medidas</w:t>
      </w:r>
      <w:r w:rsidRPr="004F3666">
        <w:rPr>
          <w:spacing w:val="-2"/>
        </w:rPr>
        <w:t xml:space="preserve"> </w:t>
      </w:r>
      <w:r w:rsidRPr="004F3666">
        <w:t>do</w:t>
      </w:r>
      <w:r w:rsidRPr="004F3666">
        <w:rPr>
          <w:spacing w:val="1"/>
        </w:rPr>
        <w:t xml:space="preserve"> </w:t>
      </w:r>
      <w:r w:rsidRPr="004F3666">
        <w:t>tamanho P</w:t>
      </w:r>
      <w:r w:rsidRPr="004F3666">
        <w:rPr>
          <w:spacing w:val="-3"/>
        </w:rPr>
        <w:t xml:space="preserve"> </w:t>
      </w:r>
      <w:r w:rsidRPr="004F3666">
        <w:t xml:space="preserve">ao </w:t>
      </w:r>
      <w:r w:rsidR="0000685B" w:rsidRPr="004F3666">
        <w:t>XGG</w:t>
      </w:r>
      <w:r w:rsidRPr="004F3666">
        <w:t>.</w:t>
      </w:r>
    </w:p>
    <w:p w14:paraId="4457F118" w14:textId="0CED9377" w:rsidR="00C9708F" w:rsidRPr="004F3666" w:rsidRDefault="00000000" w:rsidP="004F3666">
      <w:pPr>
        <w:pStyle w:val="PargrafodaLista"/>
        <w:numPr>
          <w:ilvl w:val="2"/>
          <w:numId w:val="6"/>
        </w:numPr>
        <w:tabs>
          <w:tab w:val="left" w:pos="2388"/>
        </w:tabs>
        <w:spacing w:before="51" w:line="276" w:lineRule="auto"/>
        <w:ind w:right="1076"/>
        <w:jc w:val="both"/>
      </w:pPr>
      <w:r w:rsidRPr="004F3666">
        <w:t>Cada</w:t>
      </w:r>
      <w:r w:rsidRPr="004F3666">
        <w:rPr>
          <w:spacing w:val="1"/>
        </w:rPr>
        <w:t xml:space="preserve"> </w:t>
      </w:r>
      <w:r w:rsidRPr="004F3666">
        <w:t>Polo deverá</w:t>
      </w:r>
      <w:r w:rsidRPr="004F3666">
        <w:rPr>
          <w:spacing w:val="1"/>
        </w:rPr>
        <w:t xml:space="preserve"> </w:t>
      </w:r>
      <w:r w:rsidRPr="004F3666">
        <w:t>possuir</w:t>
      </w:r>
      <w:r w:rsidRPr="004F3666">
        <w:rPr>
          <w:spacing w:val="63"/>
        </w:rPr>
        <w:t xml:space="preserve"> </w:t>
      </w:r>
      <w:r w:rsidRPr="004F3666">
        <w:t>01 (uma) etiqueta, contendo</w:t>
      </w:r>
      <w:r w:rsidRPr="004F3666">
        <w:rPr>
          <w:spacing w:val="63"/>
        </w:rPr>
        <w:t xml:space="preserve"> </w:t>
      </w:r>
      <w:r w:rsidRPr="004F3666">
        <w:t>todas</w:t>
      </w:r>
      <w:r w:rsidRPr="004F3666">
        <w:rPr>
          <w:spacing w:val="1"/>
        </w:rPr>
        <w:t xml:space="preserve"> </w:t>
      </w:r>
      <w:r w:rsidRPr="004F3666">
        <w:t>as</w:t>
      </w:r>
      <w:r w:rsidRPr="004F3666">
        <w:rPr>
          <w:spacing w:val="-6"/>
        </w:rPr>
        <w:t xml:space="preserve"> </w:t>
      </w:r>
      <w:r w:rsidRPr="004F3666">
        <w:t>informações</w:t>
      </w:r>
      <w:r w:rsidRPr="004F3666">
        <w:rPr>
          <w:spacing w:val="-6"/>
        </w:rPr>
        <w:t xml:space="preserve"> </w:t>
      </w:r>
      <w:r w:rsidRPr="004F3666">
        <w:t>obrigatórias</w:t>
      </w:r>
      <w:r w:rsidRPr="004F3666">
        <w:rPr>
          <w:spacing w:val="-5"/>
        </w:rPr>
        <w:t xml:space="preserve"> </w:t>
      </w:r>
      <w:r w:rsidRPr="004F3666">
        <w:t>conforme</w:t>
      </w:r>
      <w:r w:rsidRPr="004F3666">
        <w:rPr>
          <w:spacing w:val="-10"/>
        </w:rPr>
        <w:t xml:space="preserve"> </w:t>
      </w:r>
      <w:r w:rsidRPr="004F3666">
        <w:t>Resolução</w:t>
      </w:r>
      <w:r w:rsidRPr="004F3666">
        <w:rPr>
          <w:spacing w:val="-9"/>
        </w:rPr>
        <w:t xml:space="preserve"> </w:t>
      </w:r>
      <w:r w:rsidRPr="004F3666">
        <w:t>n.º</w:t>
      </w:r>
      <w:r w:rsidRPr="004F3666">
        <w:rPr>
          <w:spacing w:val="-8"/>
        </w:rPr>
        <w:t xml:space="preserve"> </w:t>
      </w:r>
      <w:r w:rsidRPr="004F3666">
        <w:t>02,</w:t>
      </w:r>
      <w:r w:rsidRPr="004F3666">
        <w:rPr>
          <w:spacing w:val="-6"/>
        </w:rPr>
        <w:t xml:space="preserve"> </w:t>
      </w:r>
      <w:r w:rsidRPr="004F3666">
        <w:t>de</w:t>
      </w:r>
      <w:r w:rsidRPr="004F3666">
        <w:rPr>
          <w:spacing w:val="-5"/>
        </w:rPr>
        <w:t xml:space="preserve"> </w:t>
      </w:r>
      <w:r w:rsidRPr="004F3666">
        <w:t>6</w:t>
      </w:r>
      <w:r w:rsidRPr="004F3666">
        <w:rPr>
          <w:spacing w:val="-11"/>
        </w:rPr>
        <w:t xml:space="preserve"> </w:t>
      </w:r>
      <w:r w:rsidRPr="004F3666">
        <w:t>de</w:t>
      </w:r>
      <w:r w:rsidRPr="004F3666">
        <w:rPr>
          <w:spacing w:val="-61"/>
        </w:rPr>
        <w:t xml:space="preserve"> </w:t>
      </w:r>
      <w:r w:rsidRPr="004F3666">
        <w:t>maio de 2008 e ABNT NBR NM ISO 3758 (Têxteis – Códigos de</w:t>
      </w:r>
      <w:r w:rsidRPr="004F3666">
        <w:rPr>
          <w:spacing w:val="1"/>
        </w:rPr>
        <w:t xml:space="preserve"> </w:t>
      </w:r>
      <w:r w:rsidRPr="004F3666">
        <w:t>cuidado</w:t>
      </w:r>
      <w:r w:rsidRPr="004F3666">
        <w:rPr>
          <w:spacing w:val="1"/>
        </w:rPr>
        <w:t xml:space="preserve"> </w:t>
      </w:r>
      <w:r w:rsidRPr="004F3666">
        <w:t>usando</w:t>
      </w:r>
      <w:r w:rsidRPr="004F3666">
        <w:rPr>
          <w:spacing w:val="1"/>
        </w:rPr>
        <w:t xml:space="preserve"> </w:t>
      </w:r>
      <w:r w:rsidRPr="004F3666">
        <w:t>símbolos).</w:t>
      </w:r>
      <w:r w:rsidRPr="004F3666">
        <w:rPr>
          <w:spacing w:val="1"/>
        </w:rPr>
        <w:t xml:space="preserve"> </w:t>
      </w:r>
      <w:r w:rsidRPr="004F3666">
        <w:t>A</w:t>
      </w:r>
      <w:r w:rsidRPr="004F3666">
        <w:rPr>
          <w:spacing w:val="1"/>
        </w:rPr>
        <w:t xml:space="preserve"> </w:t>
      </w:r>
      <w:r w:rsidRPr="004F3666">
        <w:t>mesma</w:t>
      </w:r>
      <w:r w:rsidRPr="004F3666">
        <w:rPr>
          <w:spacing w:val="1"/>
        </w:rPr>
        <w:t xml:space="preserve"> </w:t>
      </w:r>
      <w:r w:rsidRPr="004F3666">
        <w:t>deverá</w:t>
      </w:r>
      <w:r w:rsidRPr="004F3666">
        <w:rPr>
          <w:spacing w:val="1"/>
        </w:rPr>
        <w:t xml:space="preserve"> </w:t>
      </w:r>
      <w:r w:rsidRPr="004F3666">
        <w:t>ser</w:t>
      </w:r>
      <w:r w:rsidRPr="004F3666">
        <w:rPr>
          <w:spacing w:val="1"/>
        </w:rPr>
        <w:t xml:space="preserve"> </w:t>
      </w:r>
      <w:r w:rsidRPr="004F3666">
        <w:t>fixada</w:t>
      </w:r>
      <w:r w:rsidRPr="004F3666">
        <w:rPr>
          <w:spacing w:val="1"/>
        </w:rPr>
        <w:t xml:space="preserve"> </w:t>
      </w:r>
      <w:r w:rsidRPr="004F3666">
        <w:t>centralizada</w:t>
      </w:r>
      <w:r w:rsidRPr="004F3666">
        <w:rPr>
          <w:spacing w:val="1"/>
        </w:rPr>
        <w:t xml:space="preserve"> </w:t>
      </w:r>
      <w:r w:rsidRPr="004F3666">
        <w:t>na</w:t>
      </w:r>
      <w:r w:rsidRPr="004F3666">
        <w:rPr>
          <w:spacing w:val="1"/>
        </w:rPr>
        <w:t xml:space="preserve"> </w:t>
      </w:r>
      <w:r w:rsidRPr="004F3666">
        <w:t>parte</w:t>
      </w:r>
      <w:r w:rsidRPr="004F3666">
        <w:rPr>
          <w:spacing w:val="1"/>
        </w:rPr>
        <w:t xml:space="preserve"> </w:t>
      </w:r>
      <w:r w:rsidRPr="004F3666">
        <w:t>interna</w:t>
      </w:r>
      <w:r w:rsidRPr="004F3666">
        <w:rPr>
          <w:spacing w:val="1"/>
        </w:rPr>
        <w:t xml:space="preserve"> </w:t>
      </w:r>
      <w:r w:rsidRPr="004F3666">
        <w:t>do</w:t>
      </w:r>
      <w:r w:rsidRPr="004F3666">
        <w:rPr>
          <w:spacing w:val="1"/>
        </w:rPr>
        <w:t xml:space="preserve"> </w:t>
      </w:r>
      <w:r w:rsidRPr="004F3666">
        <w:t>decote</w:t>
      </w:r>
      <w:r w:rsidRPr="004F3666">
        <w:rPr>
          <w:spacing w:val="1"/>
        </w:rPr>
        <w:t xml:space="preserve"> </w:t>
      </w:r>
      <w:r w:rsidRPr="004F3666">
        <w:t>costas,</w:t>
      </w:r>
      <w:r w:rsidRPr="004F3666">
        <w:rPr>
          <w:spacing w:val="1"/>
        </w:rPr>
        <w:t xml:space="preserve"> </w:t>
      </w:r>
      <w:r w:rsidRPr="004F3666">
        <w:t>de</w:t>
      </w:r>
      <w:r w:rsidRPr="004F3666">
        <w:rPr>
          <w:spacing w:val="1"/>
        </w:rPr>
        <w:t xml:space="preserve"> </w:t>
      </w:r>
      <w:r w:rsidRPr="004F3666">
        <w:t>modo</w:t>
      </w:r>
      <w:r w:rsidRPr="004F3666">
        <w:rPr>
          <w:spacing w:val="1"/>
        </w:rPr>
        <w:t xml:space="preserve"> </w:t>
      </w:r>
      <w:r w:rsidRPr="004F3666">
        <w:t>a</w:t>
      </w:r>
      <w:r w:rsidRPr="004F3666">
        <w:rPr>
          <w:spacing w:val="-61"/>
        </w:rPr>
        <w:t xml:space="preserve"> </w:t>
      </w:r>
      <w:r w:rsidRPr="004F3666">
        <w:t>facilitar</w:t>
      </w:r>
      <w:r w:rsidRPr="004F3666">
        <w:rPr>
          <w:spacing w:val="-2"/>
        </w:rPr>
        <w:t xml:space="preserve"> </w:t>
      </w:r>
      <w:r w:rsidRPr="004F3666">
        <w:t>a</w:t>
      </w:r>
      <w:r w:rsidRPr="004F3666">
        <w:rPr>
          <w:spacing w:val="-2"/>
        </w:rPr>
        <w:t xml:space="preserve"> </w:t>
      </w:r>
      <w:r w:rsidRPr="004F3666">
        <w:t>identificação</w:t>
      </w:r>
      <w:r w:rsidRPr="004F3666">
        <w:rPr>
          <w:spacing w:val="-2"/>
        </w:rPr>
        <w:t xml:space="preserve"> </w:t>
      </w:r>
      <w:r w:rsidRPr="004F3666">
        <w:t>do</w:t>
      </w:r>
      <w:r w:rsidRPr="004F3666">
        <w:rPr>
          <w:spacing w:val="2"/>
        </w:rPr>
        <w:t xml:space="preserve"> </w:t>
      </w:r>
      <w:r w:rsidRPr="004F3666">
        <w:t>tamanho da peça.</w:t>
      </w:r>
    </w:p>
    <w:bookmarkEnd w:id="1"/>
    <w:bookmarkEnd w:id="3"/>
    <w:p w14:paraId="7674C5A3" w14:textId="78CEE995" w:rsidR="004F4939" w:rsidRDefault="004F4939" w:rsidP="004F4939">
      <w:pPr>
        <w:pStyle w:val="Ttulo1"/>
        <w:tabs>
          <w:tab w:val="left" w:pos="1604"/>
        </w:tabs>
        <w:spacing w:before="34"/>
        <w:jc w:val="right"/>
      </w:pPr>
    </w:p>
    <w:p w14:paraId="2B374DA4" w14:textId="7DCABEB7" w:rsidR="004F4939" w:rsidRDefault="004F248C" w:rsidP="004F3666">
      <w:pPr>
        <w:pStyle w:val="Ttulo1"/>
        <w:numPr>
          <w:ilvl w:val="0"/>
          <w:numId w:val="6"/>
        </w:numPr>
        <w:tabs>
          <w:tab w:val="left" w:pos="1604"/>
        </w:tabs>
        <w:spacing w:before="34"/>
        <w:jc w:val="left"/>
      </w:pPr>
      <w:bookmarkStart w:id="5" w:name="_Hlk127545505"/>
      <w:r>
        <w:t xml:space="preserve">Tabelas de </w:t>
      </w:r>
      <w:r w:rsidR="004F4939">
        <w:t>Medidas:</w:t>
      </w:r>
      <w:bookmarkEnd w:id="5"/>
    </w:p>
    <w:tbl>
      <w:tblPr>
        <w:tblStyle w:val="TableNormal"/>
        <w:tblpPr w:leftFromText="141" w:rightFromText="141" w:vertAnchor="text" w:horzAnchor="margin" w:tblpXSpec="center" w:tblpY="93"/>
        <w:tblW w:w="0" w:type="auto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926"/>
        <w:gridCol w:w="802"/>
        <w:gridCol w:w="795"/>
        <w:gridCol w:w="925"/>
        <w:gridCol w:w="855"/>
        <w:gridCol w:w="1136"/>
        <w:gridCol w:w="992"/>
      </w:tblGrid>
      <w:tr w:rsidR="004F3666" w14:paraId="4C384DBF" w14:textId="77777777" w:rsidTr="004F3666">
        <w:trPr>
          <w:gridAfter w:val="6"/>
          <w:wAfter w:w="5505" w:type="dxa"/>
          <w:trHeight w:val="293"/>
        </w:trPr>
        <w:tc>
          <w:tcPr>
            <w:tcW w:w="1555" w:type="dxa"/>
            <w:vMerge w:val="restart"/>
            <w:shd w:val="clear" w:color="auto" w:fill="B6E6E6"/>
          </w:tcPr>
          <w:p w14:paraId="6052C4B1" w14:textId="77777777" w:rsidR="004F3666" w:rsidRDefault="004F3666" w:rsidP="004F3666">
            <w:pPr>
              <w:pStyle w:val="TableParagraph"/>
              <w:spacing w:before="165"/>
              <w:ind w:left="472"/>
              <w:jc w:val="left"/>
              <w:rPr>
                <w:sz w:val="24"/>
              </w:rPr>
            </w:pPr>
            <w:bookmarkStart w:id="6" w:name="_Hlk127545520"/>
            <w:r>
              <w:rPr>
                <w:sz w:val="24"/>
              </w:rPr>
              <w:t>PARTES</w:t>
            </w:r>
          </w:p>
        </w:tc>
        <w:tc>
          <w:tcPr>
            <w:tcW w:w="926" w:type="dxa"/>
            <w:vMerge w:val="restart"/>
            <w:shd w:val="clear" w:color="auto" w:fill="B6E6E6"/>
          </w:tcPr>
          <w:p w14:paraId="6250AE37" w14:textId="77777777" w:rsidR="004F3666" w:rsidRDefault="004F3666" w:rsidP="004F3666">
            <w:pPr>
              <w:pStyle w:val="TableParagraph"/>
              <w:spacing w:before="165"/>
              <w:ind w:left="55"/>
              <w:jc w:val="left"/>
              <w:rPr>
                <w:sz w:val="24"/>
              </w:rPr>
            </w:pPr>
            <w:r>
              <w:rPr>
                <w:sz w:val="24"/>
              </w:rPr>
              <w:t>MEDIDA</w:t>
            </w:r>
          </w:p>
        </w:tc>
      </w:tr>
      <w:tr w:rsidR="004F3666" w14:paraId="6FE17AA5" w14:textId="77777777" w:rsidTr="004F3666">
        <w:trPr>
          <w:trHeight w:val="285"/>
        </w:trPr>
        <w:tc>
          <w:tcPr>
            <w:tcW w:w="1555" w:type="dxa"/>
            <w:vMerge/>
            <w:tcBorders>
              <w:top w:val="nil"/>
            </w:tcBorders>
            <w:shd w:val="clear" w:color="auto" w:fill="B6E6E6"/>
          </w:tcPr>
          <w:p w14:paraId="270B6318" w14:textId="77777777" w:rsidR="004F3666" w:rsidRDefault="004F3666" w:rsidP="004F366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  <w:shd w:val="clear" w:color="auto" w:fill="B6E6E6"/>
          </w:tcPr>
          <w:p w14:paraId="7AE546DD" w14:textId="77777777" w:rsidR="004F3666" w:rsidRDefault="004F3666" w:rsidP="004F3666"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shd w:val="clear" w:color="auto" w:fill="B6E6E6"/>
          </w:tcPr>
          <w:p w14:paraId="48DC8080" w14:textId="77777777" w:rsidR="004F3666" w:rsidRDefault="004F3666" w:rsidP="004F3666">
            <w:pPr>
              <w:pStyle w:val="TableParagraph"/>
              <w:spacing w:before="9" w:line="256" w:lineRule="exact"/>
              <w:ind w:left="2"/>
              <w:rPr>
                <w:sz w:val="24"/>
              </w:rPr>
            </w:pPr>
            <w:r>
              <w:rPr>
                <w:w w:val="94"/>
                <w:sz w:val="24"/>
              </w:rPr>
              <w:t>P</w:t>
            </w:r>
          </w:p>
        </w:tc>
        <w:tc>
          <w:tcPr>
            <w:tcW w:w="795" w:type="dxa"/>
            <w:shd w:val="clear" w:color="auto" w:fill="B6E6E6"/>
          </w:tcPr>
          <w:p w14:paraId="4E3A7DD9" w14:textId="77777777" w:rsidR="004F3666" w:rsidRDefault="004F3666" w:rsidP="004F3666">
            <w:pPr>
              <w:pStyle w:val="TableParagraph"/>
              <w:spacing w:before="9" w:line="256" w:lineRule="exact"/>
              <w:ind w:right="289"/>
              <w:jc w:val="right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925" w:type="dxa"/>
            <w:shd w:val="clear" w:color="auto" w:fill="B6E6E6"/>
          </w:tcPr>
          <w:p w14:paraId="34FAD562" w14:textId="77777777" w:rsidR="004F3666" w:rsidRDefault="004F3666" w:rsidP="004F3666">
            <w:pPr>
              <w:pStyle w:val="TableParagraph"/>
              <w:spacing w:before="9" w:line="256" w:lineRule="exact"/>
              <w:ind w:left="3"/>
              <w:rPr>
                <w:sz w:val="24"/>
              </w:rPr>
            </w:pPr>
            <w:r>
              <w:rPr>
                <w:w w:val="109"/>
                <w:sz w:val="24"/>
              </w:rPr>
              <w:t>G</w:t>
            </w:r>
          </w:p>
        </w:tc>
        <w:tc>
          <w:tcPr>
            <w:tcW w:w="855" w:type="dxa"/>
            <w:shd w:val="clear" w:color="auto" w:fill="B6E6E6"/>
          </w:tcPr>
          <w:p w14:paraId="15D8EB7E" w14:textId="77777777" w:rsidR="004F3666" w:rsidRDefault="004F3666" w:rsidP="004F3666">
            <w:pPr>
              <w:pStyle w:val="TableParagraph"/>
              <w:spacing w:before="9" w:line="256" w:lineRule="exact"/>
              <w:ind w:left="257"/>
              <w:jc w:val="left"/>
              <w:rPr>
                <w:sz w:val="24"/>
              </w:rPr>
            </w:pPr>
            <w:r>
              <w:rPr>
                <w:w w:val="110"/>
                <w:sz w:val="24"/>
              </w:rPr>
              <w:t>GG</w:t>
            </w:r>
          </w:p>
        </w:tc>
        <w:tc>
          <w:tcPr>
            <w:tcW w:w="1136" w:type="dxa"/>
            <w:shd w:val="clear" w:color="auto" w:fill="B6E6E6"/>
          </w:tcPr>
          <w:p w14:paraId="3DCF00EA" w14:textId="77777777" w:rsidR="004F3666" w:rsidRDefault="004F3666" w:rsidP="004F3666">
            <w:pPr>
              <w:pStyle w:val="TableParagraph"/>
              <w:spacing w:before="9" w:line="256" w:lineRule="exact"/>
              <w:ind w:left="328" w:right="332"/>
              <w:rPr>
                <w:sz w:val="24"/>
              </w:rPr>
            </w:pPr>
            <w:r>
              <w:rPr>
                <w:w w:val="110"/>
                <w:sz w:val="24"/>
              </w:rPr>
              <w:t>XG</w:t>
            </w:r>
          </w:p>
        </w:tc>
        <w:tc>
          <w:tcPr>
            <w:tcW w:w="992" w:type="dxa"/>
            <w:shd w:val="clear" w:color="auto" w:fill="B6E6E6"/>
          </w:tcPr>
          <w:p w14:paraId="4962D711" w14:textId="77777777" w:rsidR="004F3666" w:rsidRDefault="004F3666" w:rsidP="004F3666">
            <w:pPr>
              <w:pStyle w:val="TableParagraph"/>
              <w:spacing w:before="9" w:line="256" w:lineRule="exact"/>
              <w:ind w:left="258" w:right="258"/>
              <w:rPr>
                <w:sz w:val="24"/>
              </w:rPr>
            </w:pPr>
            <w:r>
              <w:rPr>
                <w:w w:val="110"/>
                <w:sz w:val="24"/>
              </w:rPr>
              <w:t>XGG</w:t>
            </w:r>
          </w:p>
        </w:tc>
      </w:tr>
      <w:tr w:rsidR="004F3666" w14:paraId="4FAE1C8C" w14:textId="77777777" w:rsidTr="004F3666">
        <w:trPr>
          <w:trHeight w:val="415"/>
        </w:trPr>
        <w:tc>
          <w:tcPr>
            <w:tcW w:w="1555" w:type="dxa"/>
          </w:tcPr>
          <w:p w14:paraId="382AF31E" w14:textId="77777777" w:rsidR="004F3666" w:rsidRDefault="004F3666" w:rsidP="004F3666">
            <w:pPr>
              <w:pStyle w:val="TableParagraph"/>
              <w:spacing w:before="145" w:line="249" w:lineRule="exact"/>
              <w:ind w:left="232" w:right="225"/>
            </w:pPr>
            <w:r>
              <w:t>Altura Total</w:t>
            </w:r>
          </w:p>
        </w:tc>
        <w:tc>
          <w:tcPr>
            <w:tcW w:w="926" w:type="dxa"/>
          </w:tcPr>
          <w:p w14:paraId="62BDA462" w14:textId="77777777" w:rsidR="004F3666" w:rsidRDefault="004F3666" w:rsidP="004F3666">
            <w:pPr>
              <w:pStyle w:val="TableParagraph"/>
              <w:spacing w:before="145" w:line="249" w:lineRule="exact"/>
              <w:ind w:left="4"/>
            </w:pPr>
            <w:r>
              <w:rPr>
                <w:w w:val="104"/>
              </w:rPr>
              <w:t>A</w:t>
            </w:r>
          </w:p>
        </w:tc>
        <w:tc>
          <w:tcPr>
            <w:tcW w:w="802" w:type="dxa"/>
          </w:tcPr>
          <w:p w14:paraId="20581F51" w14:textId="77777777" w:rsidR="004F3666" w:rsidRDefault="004F3666" w:rsidP="004F3666">
            <w:pPr>
              <w:pStyle w:val="TableParagraph"/>
              <w:spacing w:before="145" w:line="249" w:lineRule="exact"/>
              <w:ind w:left="267" w:right="265"/>
            </w:pPr>
            <w:r>
              <w:t>67</w:t>
            </w:r>
          </w:p>
        </w:tc>
        <w:tc>
          <w:tcPr>
            <w:tcW w:w="795" w:type="dxa"/>
          </w:tcPr>
          <w:p w14:paraId="6FB6267D" w14:textId="77777777" w:rsidR="004F3666" w:rsidRDefault="004F3666" w:rsidP="004F3666">
            <w:pPr>
              <w:pStyle w:val="TableParagraph"/>
              <w:spacing w:before="145" w:line="249" w:lineRule="exact"/>
              <w:ind w:right="280"/>
              <w:jc w:val="right"/>
            </w:pPr>
            <w:r>
              <w:t>69</w:t>
            </w:r>
          </w:p>
        </w:tc>
        <w:tc>
          <w:tcPr>
            <w:tcW w:w="925" w:type="dxa"/>
          </w:tcPr>
          <w:p w14:paraId="39EF6EDD" w14:textId="77777777" w:rsidR="004F3666" w:rsidRDefault="004F3666" w:rsidP="004F3666">
            <w:pPr>
              <w:pStyle w:val="TableParagraph"/>
              <w:spacing w:before="145" w:line="249" w:lineRule="exact"/>
              <w:ind w:left="329" w:right="327"/>
            </w:pPr>
            <w:r>
              <w:t>71</w:t>
            </w:r>
          </w:p>
        </w:tc>
        <w:tc>
          <w:tcPr>
            <w:tcW w:w="855" w:type="dxa"/>
          </w:tcPr>
          <w:p w14:paraId="317CEC07" w14:textId="77777777" w:rsidR="004F3666" w:rsidRDefault="004F3666" w:rsidP="004F3666">
            <w:pPr>
              <w:pStyle w:val="TableParagraph"/>
              <w:spacing w:before="145" w:line="249" w:lineRule="exact"/>
              <w:ind w:left="312"/>
              <w:jc w:val="left"/>
            </w:pPr>
            <w:r>
              <w:t>73</w:t>
            </w:r>
          </w:p>
        </w:tc>
        <w:tc>
          <w:tcPr>
            <w:tcW w:w="1136" w:type="dxa"/>
          </w:tcPr>
          <w:p w14:paraId="207796EC" w14:textId="77777777" w:rsidR="004F3666" w:rsidRDefault="004F3666" w:rsidP="004F3666">
            <w:pPr>
              <w:pStyle w:val="TableParagraph"/>
              <w:spacing w:before="145" w:line="249" w:lineRule="exact"/>
              <w:ind w:left="328" w:right="331"/>
            </w:pPr>
            <w:r>
              <w:t>76</w:t>
            </w:r>
          </w:p>
        </w:tc>
        <w:tc>
          <w:tcPr>
            <w:tcW w:w="992" w:type="dxa"/>
          </w:tcPr>
          <w:p w14:paraId="26E58F10" w14:textId="77777777" w:rsidR="004F3666" w:rsidRDefault="004F3666" w:rsidP="004F3666">
            <w:pPr>
              <w:pStyle w:val="TableParagraph"/>
              <w:spacing w:before="145" w:line="249" w:lineRule="exact"/>
              <w:ind w:left="258" w:right="257"/>
            </w:pPr>
            <w:r>
              <w:t>82</w:t>
            </w:r>
          </w:p>
        </w:tc>
      </w:tr>
      <w:tr w:rsidR="004F3666" w14:paraId="421424A4" w14:textId="77777777" w:rsidTr="004F3666">
        <w:trPr>
          <w:trHeight w:val="417"/>
        </w:trPr>
        <w:tc>
          <w:tcPr>
            <w:tcW w:w="1555" w:type="dxa"/>
          </w:tcPr>
          <w:p w14:paraId="658A087D" w14:textId="77777777" w:rsidR="004F3666" w:rsidRDefault="004F3666" w:rsidP="004F3666">
            <w:pPr>
              <w:pStyle w:val="TableParagraph"/>
              <w:spacing w:before="148" w:line="249" w:lineRule="exact"/>
              <w:ind w:left="228" w:right="225"/>
            </w:pPr>
            <w:r>
              <w:t>Tórax</w:t>
            </w:r>
          </w:p>
        </w:tc>
        <w:tc>
          <w:tcPr>
            <w:tcW w:w="926" w:type="dxa"/>
          </w:tcPr>
          <w:p w14:paraId="7B74973F" w14:textId="77777777" w:rsidR="004F3666" w:rsidRDefault="004F3666" w:rsidP="004F3666">
            <w:pPr>
              <w:pStyle w:val="TableParagraph"/>
              <w:spacing w:before="148" w:line="249" w:lineRule="exact"/>
              <w:ind w:left="4"/>
            </w:pPr>
            <w:r>
              <w:t>B</w:t>
            </w:r>
          </w:p>
        </w:tc>
        <w:tc>
          <w:tcPr>
            <w:tcW w:w="802" w:type="dxa"/>
          </w:tcPr>
          <w:p w14:paraId="42DB450C" w14:textId="77777777" w:rsidR="004F3666" w:rsidRDefault="004F3666" w:rsidP="004F3666">
            <w:pPr>
              <w:pStyle w:val="TableParagraph"/>
              <w:spacing w:before="148" w:line="249" w:lineRule="exact"/>
              <w:ind w:left="268" w:right="265"/>
            </w:pPr>
            <w:r>
              <w:t>47</w:t>
            </w:r>
          </w:p>
        </w:tc>
        <w:tc>
          <w:tcPr>
            <w:tcW w:w="795" w:type="dxa"/>
          </w:tcPr>
          <w:p w14:paraId="70F4AC42" w14:textId="77777777" w:rsidR="004F3666" w:rsidRDefault="004F3666" w:rsidP="004F3666">
            <w:pPr>
              <w:pStyle w:val="TableParagraph"/>
              <w:spacing w:before="148" w:line="249" w:lineRule="exact"/>
              <w:ind w:right="280"/>
              <w:jc w:val="right"/>
            </w:pPr>
            <w:r>
              <w:t>51</w:t>
            </w:r>
          </w:p>
        </w:tc>
        <w:tc>
          <w:tcPr>
            <w:tcW w:w="925" w:type="dxa"/>
          </w:tcPr>
          <w:p w14:paraId="75814414" w14:textId="77777777" w:rsidR="004F3666" w:rsidRDefault="004F3666" w:rsidP="004F3666">
            <w:pPr>
              <w:pStyle w:val="TableParagraph"/>
              <w:spacing w:before="148" w:line="249" w:lineRule="exact"/>
              <w:ind w:left="329" w:right="327"/>
            </w:pPr>
            <w:r>
              <w:t>57</w:t>
            </w:r>
          </w:p>
        </w:tc>
        <w:tc>
          <w:tcPr>
            <w:tcW w:w="855" w:type="dxa"/>
          </w:tcPr>
          <w:p w14:paraId="7B1DA6E0" w14:textId="77777777" w:rsidR="004F3666" w:rsidRDefault="004F3666" w:rsidP="004F3666">
            <w:pPr>
              <w:pStyle w:val="TableParagraph"/>
              <w:spacing w:before="148" w:line="249" w:lineRule="exact"/>
              <w:ind w:left="313"/>
              <w:jc w:val="left"/>
            </w:pPr>
            <w:r>
              <w:t>58</w:t>
            </w:r>
          </w:p>
        </w:tc>
        <w:tc>
          <w:tcPr>
            <w:tcW w:w="1136" w:type="dxa"/>
          </w:tcPr>
          <w:p w14:paraId="3B97EA11" w14:textId="77777777" w:rsidR="004F3666" w:rsidRDefault="004F3666" w:rsidP="004F3666">
            <w:pPr>
              <w:pStyle w:val="TableParagraph"/>
              <w:spacing w:before="148" w:line="249" w:lineRule="exact"/>
              <w:ind w:left="328" w:right="331"/>
            </w:pPr>
            <w:r>
              <w:t>61</w:t>
            </w:r>
          </w:p>
        </w:tc>
        <w:tc>
          <w:tcPr>
            <w:tcW w:w="992" w:type="dxa"/>
          </w:tcPr>
          <w:p w14:paraId="4DFB7068" w14:textId="77777777" w:rsidR="004F3666" w:rsidRDefault="004F3666" w:rsidP="004F3666">
            <w:pPr>
              <w:pStyle w:val="TableParagraph"/>
              <w:spacing w:before="148" w:line="249" w:lineRule="exact"/>
              <w:ind w:left="258" w:right="257"/>
            </w:pPr>
            <w:r>
              <w:t>67</w:t>
            </w:r>
          </w:p>
        </w:tc>
      </w:tr>
      <w:tr w:rsidR="004F3666" w14:paraId="4153B12A" w14:textId="77777777" w:rsidTr="004F3666">
        <w:trPr>
          <w:trHeight w:val="417"/>
        </w:trPr>
        <w:tc>
          <w:tcPr>
            <w:tcW w:w="1555" w:type="dxa"/>
          </w:tcPr>
          <w:p w14:paraId="19CE7FC5" w14:textId="77777777" w:rsidR="004F3666" w:rsidRDefault="004F3666" w:rsidP="004F3666">
            <w:pPr>
              <w:pStyle w:val="TableParagraph"/>
              <w:spacing w:before="148" w:line="249" w:lineRule="exact"/>
              <w:ind w:left="229" w:right="225"/>
            </w:pPr>
            <w:r>
              <w:t>Quadril</w:t>
            </w:r>
          </w:p>
        </w:tc>
        <w:tc>
          <w:tcPr>
            <w:tcW w:w="926" w:type="dxa"/>
          </w:tcPr>
          <w:p w14:paraId="22087A64" w14:textId="77777777" w:rsidR="004F3666" w:rsidRDefault="004F3666" w:rsidP="004F3666">
            <w:pPr>
              <w:pStyle w:val="TableParagraph"/>
              <w:spacing w:before="148" w:line="249" w:lineRule="exact"/>
              <w:ind w:left="4"/>
            </w:pPr>
            <w:r>
              <w:t>C</w:t>
            </w:r>
          </w:p>
        </w:tc>
        <w:tc>
          <w:tcPr>
            <w:tcW w:w="802" w:type="dxa"/>
          </w:tcPr>
          <w:p w14:paraId="3A4C0F4B" w14:textId="77777777" w:rsidR="004F3666" w:rsidRDefault="004F3666" w:rsidP="004F3666">
            <w:pPr>
              <w:pStyle w:val="TableParagraph"/>
              <w:spacing w:before="148" w:line="249" w:lineRule="exact"/>
              <w:ind w:left="267" w:right="265"/>
            </w:pPr>
            <w:r>
              <w:t>47</w:t>
            </w:r>
          </w:p>
        </w:tc>
        <w:tc>
          <w:tcPr>
            <w:tcW w:w="795" w:type="dxa"/>
          </w:tcPr>
          <w:p w14:paraId="12F3763B" w14:textId="77777777" w:rsidR="004F3666" w:rsidRDefault="004F3666" w:rsidP="004F3666">
            <w:pPr>
              <w:pStyle w:val="TableParagraph"/>
              <w:spacing w:before="148" w:line="249" w:lineRule="exact"/>
              <w:ind w:right="280"/>
              <w:jc w:val="right"/>
            </w:pPr>
            <w:r>
              <w:t>51</w:t>
            </w:r>
          </w:p>
        </w:tc>
        <w:tc>
          <w:tcPr>
            <w:tcW w:w="925" w:type="dxa"/>
          </w:tcPr>
          <w:p w14:paraId="210B81F0" w14:textId="77777777" w:rsidR="004F3666" w:rsidRDefault="004F3666" w:rsidP="004F3666">
            <w:pPr>
              <w:pStyle w:val="TableParagraph"/>
              <w:spacing w:before="148" w:line="249" w:lineRule="exact"/>
              <w:ind w:left="329" w:right="327"/>
            </w:pPr>
            <w:r>
              <w:t>57</w:t>
            </w:r>
          </w:p>
        </w:tc>
        <w:tc>
          <w:tcPr>
            <w:tcW w:w="855" w:type="dxa"/>
          </w:tcPr>
          <w:p w14:paraId="5184991F" w14:textId="77777777" w:rsidR="004F3666" w:rsidRDefault="004F3666" w:rsidP="004F3666">
            <w:pPr>
              <w:pStyle w:val="TableParagraph"/>
              <w:spacing w:before="148" w:line="249" w:lineRule="exact"/>
              <w:ind w:left="312"/>
              <w:jc w:val="left"/>
            </w:pPr>
            <w:r>
              <w:t>58</w:t>
            </w:r>
          </w:p>
        </w:tc>
        <w:tc>
          <w:tcPr>
            <w:tcW w:w="1136" w:type="dxa"/>
          </w:tcPr>
          <w:p w14:paraId="66F3184B" w14:textId="77777777" w:rsidR="004F3666" w:rsidRDefault="004F3666" w:rsidP="004F3666">
            <w:pPr>
              <w:pStyle w:val="TableParagraph"/>
              <w:spacing w:before="148" w:line="249" w:lineRule="exact"/>
              <w:ind w:left="328" w:right="328"/>
            </w:pPr>
            <w:r>
              <w:t>61</w:t>
            </w:r>
          </w:p>
        </w:tc>
        <w:tc>
          <w:tcPr>
            <w:tcW w:w="992" w:type="dxa"/>
          </w:tcPr>
          <w:p w14:paraId="16F7F3E1" w14:textId="77777777" w:rsidR="004F3666" w:rsidRDefault="004F3666" w:rsidP="004F3666">
            <w:pPr>
              <w:pStyle w:val="TableParagraph"/>
              <w:spacing w:before="148" w:line="249" w:lineRule="exact"/>
              <w:ind w:left="258" w:right="258"/>
            </w:pPr>
            <w:r>
              <w:t>67</w:t>
            </w:r>
          </w:p>
        </w:tc>
      </w:tr>
      <w:tr w:rsidR="004F3666" w14:paraId="5F77C294" w14:textId="77777777" w:rsidTr="004F3666">
        <w:trPr>
          <w:trHeight w:val="417"/>
        </w:trPr>
        <w:tc>
          <w:tcPr>
            <w:tcW w:w="1555" w:type="dxa"/>
          </w:tcPr>
          <w:p w14:paraId="42C07B77" w14:textId="77777777" w:rsidR="004F3666" w:rsidRDefault="004F3666" w:rsidP="004F3666">
            <w:pPr>
              <w:pStyle w:val="TableParagraph"/>
              <w:spacing w:before="148" w:line="249" w:lineRule="exact"/>
              <w:ind w:left="230" w:right="225"/>
            </w:pPr>
            <w:r>
              <w:t>Manga</w:t>
            </w:r>
          </w:p>
        </w:tc>
        <w:tc>
          <w:tcPr>
            <w:tcW w:w="926" w:type="dxa"/>
          </w:tcPr>
          <w:p w14:paraId="6D4D4A96" w14:textId="77777777" w:rsidR="004F3666" w:rsidRDefault="004F3666" w:rsidP="004F3666">
            <w:pPr>
              <w:pStyle w:val="TableParagraph"/>
              <w:spacing w:before="148" w:line="249" w:lineRule="exact"/>
              <w:ind w:left="8"/>
            </w:pPr>
            <w:r>
              <w:t>D</w:t>
            </w:r>
          </w:p>
        </w:tc>
        <w:tc>
          <w:tcPr>
            <w:tcW w:w="802" w:type="dxa"/>
          </w:tcPr>
          <w:p w14:paraId="49334BD6" w14:textId="77777777" w:rsidR="004F3666" w:rsidRDefault="004F3666" w:rsidP="004F3666">
            <w:pPr>
              <w:pStyle w:val="TableParagraph"/>
              <w:spacing w:before="148" w:line="249" w:lineRule="exact"/>
              <w:ind w:left="268" w:right="265"/>
            </w:pPr>
            <w:r>
              <w:t>21</w:t>
            </w:r>
          </w:p>
        </w:tc>
        <w:tc>
          <w:tcPr>
            <w:tcW w:w="795" w:type="dxa"/>
          </w:tcPr>
          <w:p w14:paraId="4FF12795" w14:textId="77777777" w:rsidR="004F3666" w:rsidRDefault="004F3666" w:rsidP="004F3666">
            <w:pPr>
              <w:pStyle w:val="TableParagraph"/>
              <w:spacing w:before="148" w:line="249" w:lineRule="exact"/>
              <w:ind w:right="280"/>
              <w:jc w:val="right"/>
            </w:pPr>
            <w:r>
              <w:t>22</w:t>
            </w:r>
          </w:p>
        </w:tc>
        <w:tc>
          <w:tcPr>
            <w:tcW w:w="925" w:type="dxa"/>
          </w:tcPr>
          <w:p w14:paraId="71886CF9" w14:textId="77777777" w:rsidR="004F3666" w:rsidRDefault="004F3666" w:rsidP="004F3666">
            <w:pPr>
              <w:pStyle w:val="TableParagraph"/>
              <w:spacing w:before="148" w:line="249" w:lineRule="exact"/>
              <w:ind w:left="329" w:right="326"/>
            </w:pPr>
            <w:r>
              <w:t>23</w:t>
            </w:r>
          </w:p>
        </w:tc>
        <w:tc>
          <w:tcPr>
            <w:tcW w:w="855" w:type="dxa"/>
          </w:tcPr>
          <w:p w14:paraId="19C9713D" w14:textId="77777777" w:rsidR="004F3666" w:rsidRDefault="004F3666" w:rsidP="004F3666">
            <w:pPr>
              <w:pStyle w:val="TableParagraph"/>
              <w:spacing w:before="148" w:line="249" w:lineRule="exact"/>
              <w:ind w:left="313"/>
              <w:jc w:val="left"/>
            </w:pPr>
            <w:r>
              <w:t>24</w:t>
            </w:r>
          </w:p>
        </w:tc>
        <w:tc>
          <w:tcPr>
            <w:tcW w:w="1136" w:type="dxa"/>
          </w:tcPr>
          <w:p w14:paraId="6009F079" w14:textId="77777777" w:rsidR="004F3666" w:rsidRDefault="004F3666" w:rsidP="004F3666">
            <w:pPr>
              <w:pStyle w:val="TableParagraph"/>
              <w:spacing w:before="148" w:line="249" w:lineRule="exact"/>
              <w:ind w:left="328" w:right="331"/>
            </w:pPr>
            <w:r>
              <w:t>25</w:t>
            </w:r>
          </w:p>
        </w:tc>
        <w:tc>
          <w:tcPr>
            <w:tcW w:w="992" w:type="dxa"/>
          </w:tcPr>
          <w:p w14:paraId="785B3E73" w14:textId="77777777" w:rsidR="004F3666" w:rsidRDefault="004F3666" w:rsidP="004F3666">
            <w:pPr>
              <w:pStyle w:val="TableParagraph"/>
              <w:spacing w:before="148" w:line="249" w:lineRule="exact"/>
              <w:ind w:left="258" w:right="258"/>
            </w:pPr>
            <w:r>
              <w:t>26</w:t>
            </w:r>
          </w:p>
        </w:tc>
      </w:tr>
      <w:bookmarkEnd w:id="6"/>
    </w:tbl>
    <w:p w14:paraId="36E0C834" w14:textId="77777777" w:rsidR="004F4939" w:rsidRDefault="004F4939" w:rsidP="004F4939">
      <w:pPr>
        <w:pStyle w:val="Ttulo1"/>
        <w:tabs>
          <w:tab w:val="left" w:pos="1604"/>
        </w:tabs>
        <w:spacing w:before="34"/>
        <w:jc w:val="right"/>
      </w:pPr>
    </w:p>
    <w:p w14:paraId="5F673C87" w14:textId="77777777" w:rsidR="004F4939" w:rsidRDefault="004F4939" w:rsidP="004F4939">
      <w:pPr>
        <w:pStyle w:val="Ttulo1"/>
        <w:tabs>
          <w:tab w:val="left" w:pos="1604"/>
        </w:tabs>
        <w:spacing w:before="34"/>
        <w:jc w:val="right"/>
      </w:pPr>
    </w:p>
    <w:p w14:paraId="5E399878" w14:textId="77777777" w:rsidR="004F3666" w:rsidRPr="004F3666" w:rsidRDefault="004F3666" w:rsidP="004F3666">
      <w:pPr>
        <w:pStyle w:val="TableParagraph"/>
        <w:spacing w:before="11"/>
        <w:ind w:left="1384" w:right="3724"/>
        <w:jc w:val="right"/>
        <w:rPr>
          <w:b/>
          <w:sz w:val="21"/>
        </w:rPr>
      </w:pPr>
    </w:p>
    <w:p w14:paraId="0671BBCD" w14:textId="39571E7E" w:rsidR="004F3666" w:rsidRPr="004F3666" w:rsidRDefault="004F3666" w:rsidP="004F3666">
      <w:pPr>
        <w:pStyle w:val="TableParagraph"/>
        <w:numPr>
          <w:ilvl w:val="0"/>
          <w:numId w:val="6"/>
        </w:numPr>
        <w:spacing w:before="11"/>
        <w:ind w:right="3724"/>
        <w:jc w:val="left"/>
        <w:rPr>
          <w:b/>
          <w:bCs/>
          <w:sz w:val="21"/>
        </w:rPr>
      </w:pPr>
      <w:r w:rsidRPr="004F3666">
        <w:rPr>
          <w:b/>
          <w:bCs/>
          <w:sz w:val="28"/>
        </w:rPr>
        <w:t>Descrição do Produto:</w:t>
      </w:r>
    </w:p>
    <w:p w14:paraId="543E56C0" w14:textId="4C1FCE7A" w:rsidR="004F3666" w:rsidRDefault="004F3666" w:rsidP="004F3666">
      <w:pPr>
        <w:pStyle w:val="TableParagraph"/>
        <w:numPr>
          <w:ilvl w:val="0"/>
          <w:numId w:val="7"/>
        </w:numPr>
        <w:jc w:val="left"/>
        <w:rPr>
          <w:sz w:val="20"/>
        </w:rPr>
      </w:pPr>
      <w:r>
        <w:rPr>
          <w:sz w:val="20"/>
        </w:rPr>
        <w:t>Camiseta</w:t>
      </w:r>
      <w:r>
        <w:rPr>
          <w:spacing w:val="-1"/>
          <w:sz w:val="20"/>
        </w:rPr>
        <w:t xml:space="preserve"> </w:t>
      </w:r>
      <w:r>
        <w:rPr>
          <w:sz w:val="20"/>
        </w:rPr>
        <w:t>polo</w:t>
      </w:r>
      <w:r>
        <w:rPr>
          <w:spacing w:val="-1"/>
          <w:sz w:val="20"/>
        </w:rPr>
        <w:t xml:space="preserve"> </w:t>
      </w:r>
      <w:r>
        <w:rPr>
          <w:sz w:val="20"/>
        </w:rPr>
        <w:t>cor</w:t>
      </w:r>
      <w:r>
        <w:rPr>
          <w:spacing w:val="-1"/>
          <w:sz w:val="20"/>
        </w:rPr>
        <w:t xml:space="preserve"> </w:t>
      </w:r>
      <w:r>
        <w:rPr>
          <w:sz w:val="20"/>
        </w:rPr>
        <w:t>verde escuro.</w:t>
      </w:r>
    </w:p>
    <w:p w14:paraId="7692F530" w14:textId="77777777" w:rsidR="004F3666" w:rsidRDefault="004F3666" w:rsidP="004F3666">
      <w:pPr>
        <w:pStyle w:val="TableParagraph"/>
        <w:numPr>
          <w:ilvl w:val="0"/>
          <w:numId w:val="7"/>
        </w:numPr>
        <w:tabs>
          <w:tab w:val="left" w:pos="110"/>
        </w:tabs>
        <w:spacing w:before="3"/>
        <w:jc w:val="left"/>
        <w:rPr>
          <w:sz w:val="20"/>
        </w:rPr>
      </w:pPr>
      <w:r>
        <w:rPr>
          <w:sz w:val="20"/>
        </w:rPr>
        <w:t>Peitilho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-1"/>
          <w:sz w:val="20"/>
        </w:rPr>
        <w:t xml:space="preserve"> </w:t>
      </w:r>
      <w:r>
        <w:rPr>
          <w:sz w:val="20"/>
        </w:rPr>
        <w:t>15cm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comprimento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3cm</w:t>
      </w:r>
      <w:r>
        <w:rPr>
          <w:spacing w:val="-2"/>
          <w:sz w:val="20"/>
        </w:rPr>
        <w:t xml:space="preserve"> </w:t>
      </w:r>
      <w:r>
        <w:rPr>
          <w:sz w:val="20"/>
        </w:rPr>
        <w:t>largura.</w:t>
      </w:r>
      <w:r>
        <w:rPr>
          <w:spacing w:val="-1"/>
          <w:sz w:val="20"/>
        </w:rPr>
        <w:t xml:space="preserve"> </w:t>
      </w:r>
      <w:r>
        <w:rPr>
          <w:sz w:val="20"/>
        </w:rPr>
        <w:t>Ambos</w:t>
      </w:r>
      <w:r>
        <w:rPr>
          <w:spacing w:val="-1"/>
          <w:sz w:val="20"/>
        </w:rPr>
        <w:t xml:space="preserve"> </w:t>
      </w:r>
      <w:r>
        <w:rPr>
          <w:sz w:val="20"/>
        </w:rPr>
        <w:t>em</w:t>
      </w:r>
      <w:r>
        <w:rPr>
          <w:spacing w:val="-2"/>
          <w:sz w:val="20"/>
        </w:rPr>
        <w:t xml:space="preserve"> </w:t>
      </w:r>
      <w:r>
        <w:rPr>
          <w:sz w:val="20"/>
        </w:rPr>
        <w:t>malha piquet.</w:t>
      </w:r>
    </w:p>
    <w:p w14:paraId="7ED532C9" w14:textId="77777777" w:rsidR="004F3666" w:rsidRDefault="004F3666" w:rsidP="004F3666">
      <w:pPr>
        <w:pStyle w:val="TableParagraph"/>
        <w:numPr>
          <w:ilvl w:val="0"/>
          <w:numId w:val="7"/>
        </w:numPr>
        <w:tabs>
          <w:tab w:val="left" w:pos="110"/>
        </w:tabs>
        <w:spacing w:line="243" w:lineRule="exact"/>
        <w:jc w:val="left"/>
        <w:rPr>
          <w:sz w:val="20"/>
        </w:rPr>
      </w:pP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botões acrilicos de</w:t>
      </w:r>
      <w:r>
        <w:rPr>
          <w:spacing w:val="-2"/>
          <w:sz w:val="20"/>
        </w:rPr>
        <w:t xml:space="preserve"> </w:t>
      </w:r>
      <w:r>
        <w:rPr>
          <w:sz w:val="20"/>
        </w:rPr>
        <w:t>10mm,</w:t>
      </w:r>
      <w:r>
        <w:rPr>
          <w:spacing w:val="1"/>
          <w:sz w:val="20"/>
        </w:rPr>
        <w:t xml:space="preserve"> </w:t>
      </w:r>
      <w:r>
        <w:rPr>
          <w:sz w:val="20"/>
        </w:rPr>
        <w:t>4</w:t>
      </w:r>
      <w:r>
        <w:rPr>
          <w:spacing w:val="-2"/>
          <w:sz w:val="20"/>
        </w:rPr>
        <w:t xml:space="preserve"> </w:t>
      </w:r>
      <w:r>
        <w:rPr>
          <w:sz w:val="20"/>
        </w:rPr>
        <w:t>furos na</w:t>
      </w:r>
      <w:r>
        <w:rPr>
          <w:spacing w:val="1"/>
          <w:sz w:val="20"/>
        </w:rPr>
        <w:t xml:space="preserve"> </w:t>
      </w:r>
      <w:r>
        <w:rPr>
          <w:sz w:val="20"/>
        </w:rPr>
        <w:t>cor</w:t>
      </w:r>
      <w:r>
        <w:rPr>
          <w:spacing w:val="-1"/>
          <w:sz w:val="20"/>
        </w:rPr>
        <w:t xml:space="preserve"> </w:t>
      </w:r>
      <w:r>
        <w:rPr>
          <w:sz w:val="20"/>
        </w:rPr>
        <w:t>verde escuro</w:t>
      </w:r>
    </w:p>
    <w:p w14:paraId="540A4F11" w14:textId="77777777" w:rsidR="004F3666" w:rsidRDefault="004F3666" w:rsidP="004F3666">
      <w:pPr>
        <w:pStyle w:val="TableParagraph"/>
        <w:numPr>
          <w:ilvl w:val="0"/>
          <w:numId w:val="7"/>
        </w:numPr>
        <w:tabs>
          <w:tab w:val="left" w:pos="110"/>
        </w:tabs>
        <w:ind w:right="207"/>
        <w:jc w:val="left"/>
        <w:rPr>
          <w:sz w:val="20"/>
        </w:rPr>
      </w:pPr>
      <w:r>
        <w:rPr>
          <w:sz w:val="20"/>
        </w:rPr>
        <w:t>Gola polo retilínea com 7,5 cm pronta nas costas e 6 cm na frente na cor do tecido verde escuro. O leve arredondamento da</w:t>
      </w:r>
      <w:r>
        <w:rPr>
          <w:spacing w:val="-43"/>
          <w:sz w:val="20"/>
        </w:rPr>
        <w:t xml:space="preserve"> </w:t>
      </w:r>
      <w:r>
        <w:rPr>
          <w:sz w:val="20"/>
        </w:rPr>
        <w:t>gola</w:t>
      </w:r>
      <w:r>
        <w:rPr>
          <w:spacing w:val="-2"/>
          <w:sz w:val="20"/>
        </w:rPr>
        <w:t xml:space="preserve"> </w:t>
      </w:r>
      <w:r>
        <w:rPr>
          <w:sz w:val="20"/>
        </w:rPr>
        <w:t>deverá ser</w:t>
      </w:r>
      <w:r>
        <w:rPr>
          <w:spacing w:val="-1"/>
          <w:sz w:val="20"/>
        </w:rPr>
        <w:t xml:space="preserve"> </w:t>
      </w:r>
      <w:r>
        <w:rPr>
          <w:sz w:val="20"/>
        </w:rPr>
        <w:t>feito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2"/>
          <w:sz w:val="20"/>
        </w:rPr>
        <w:t xml:space="preserve"> </w:t>
      </w:r>
      <w:r>
        <w:rPr>
          <w:sz w:val="20"/>
        </w:rPr>
        <w:t>costura.</w:t>
      </w:r>
    </w:p>
    <w:p w14:paraId="2A88175E" w14:textId="77777777" w:rsidR="004F3666" w:rsidRDefault="004F3666" w:rsidP="004F3666">
      <w:pPr>
        <w:pStyle w:val="TableParagraph"/>
        <w:numPr>
          <w:ilvl w:val="0"/>
          <w:numId w:val="7"/>
        </w:numPr>
        <w:tabs>
          <w:tab w:val="left" w:pos="110"/>
        </w:tabs>
        <w:spacing w:before="1"/>
        <w:jc w:val="left"/>
        <w:rPr>
          <w:sz w:val="20"/>
        </w:rPr>
      </w:pPr>
      <w:r>
        <w:rPr>
          <w:sz w:val="20"/>
        </w:rPr>
        <w:t>Gola</w:t>
      </w:r>
      <w:r>
        <w:rPr>
          <w:spacing w:val="-3"/>
          <w:sz w:val="20"/>
        </w:rPr>
        <w:t xml:space="preserve"> </w:t>
      </w:r>
      <w:r>
        <w:rPr>
          <w:sz w:val="20"/>
        </w:rPr>
        <w:t>com</w:t>
      </w:r>
      <w:r>
        <w:rPr>
          <w:spacing w:val="-2"/>
          <w:sz w:val="20"/>
        </w:rPr>
        <w:t xml:space="preserve"> </w:t>
      </w:r>
      <w:r>
        <w:rPr>
          <w:sz w:val="20"/>
        </w:rPr>
        <w:t>viés de</w:t>
      </w:r>
      <w:r>
        <w:rPr>
          <w:spacing w:val="-2"/>
          <w:sz w:val="20"/>
        </w:rPr>
        <w:t xml:space="preserve"> </w:t>
      </w:r>
      <w:r>
        <w:rPr>
          <w:sz w:val="20"/>
        </w:rPr>
        <w:t>reforço.</w:t>
      </w:r>
    </w:p>
    <w:p w14:paraId="41F542F8" w14:textId="77777777" w:rsidR="004F3666" w:rsidRDefault="004F3666" w:rsidP="004F3666">
      <w:pPr>
        <w:pStyle w:val="TableParagraph"/>
        <w:numPr>
          <w:ilvl w:val="0"/>
          <w:numId w:val="7"/>
        </w:numPr>
        <w:tabs>
          <w:tab w:val="left" w:pos="110"/>
        </w:tabs>
        <w:spacing w:before="1" w:line="243" w:lineRule="exact"/>
        <w:jc w:val="left"/>
        <w:rPr>
          <w:sz w:val="20"/>
        </w:rPr>
      </w:pPr>
      <w:r>
        <w:rPr>
          <w:sz w:val="20"/>
        </w:rPr>
        <w:t>Punho da</w:t>
      </w:r>
      <w:r>
        <w:rPr>
          <w:spacing w:val="2"/>
          <w:sz w:val="20"/>
        </w:rPr>
        <w:t xml:space="preserve"> </w:t>
      </w:r>
      <w:r>
        <w:rPr>
          <w:sz w:val="20"/>
        </w:rPr>
        <w:t>manga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-1"/>
          <w:sz w:val="20"/>
        </w:rPr>
        <w:t xml:space="preserve"> </w:t>
      </w:r>
      <w:r>
        <w:rPr>
          <w:sz w:val="20"/>
        </w:rPr>
        <w:t>2,5</w:t>
      </w:r>
      <w:r>
        <w:rPr>
          <w:spacing w:val="-3"/>
          <w:sz w:val="20"/>
        </w:rPr>
        <w:t xml:space="preserve"> </w:t>
      </w:r>
      <w:r>
        <w:rPr>
          <w:sz w:val="20"/>
        </w:rPr>
        <w:t>cm</w:t>
      </w:r>
      <w:r>
        <w:rPr>
          <w:spacing w:val="-1"/>
          <w:sz w:val="20"/>
        </w:rPr>
        <w:t xml:space="preserve"> </w:t>
      </w:r>
      <w:r>
        <w:rPr>
          <w:sz w:val="20"/>
        </w:rPr>
        <w:t>pronto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pespontado.</w:t>
      </w:r>
    </w:p>
    <w:p w14:paraId="79170B6B" w14:textId="77777777" w:rsidR="004F3666" w:rsidRDefault="004F3666" w:rsidP="004F3666">
      <w:pPr>
        <w:pStyle w:val="TableParagraph"/>
        <w:numPr>
          <w:ilvl w:val="0"/>
          <w:numId w:val="7"/>
        </w:numPr>
        <w:tabs>
          <w:tab w:val="left" w:pos="110"/>
        </w:tabs>
        <w:spacing w:line="243" w:lineRule="exact"/>
        <w:jc w:val="left"/>
        <w:rPr>
          <w:sz w:val="20"/>
        </w:rPr>
      </w:pPr>
      <w:r>
        <w:rPr>
          <w:sz w:val="20"/>
        </w:rPr>
        <w:t>Barra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galoneira</w:t>
      </w:r>
      <w:r>
        <w:rPr>
          <w:spacing w:val="-1"/>
          <w:sz w:val="20"/>
        </w:rPr>
        <w:t xml:space="preserve"> </w:t>
      </w:r>
      <w:r>
        <w:rPr>
          <w:sz w:val="20"/>
        </w:rPr>
        <w:t>com</w:t>
      </w:r>
      <w:r>
        <w:rPr>
          <w:spacing w:val="-1"/>
          <w:sz w:val="20"/>
        </w:rPr>
        <w:t xml:space="preserve"> </w:t>
      </w:r>
      <w:r>
        <w:rPr>
          <w:sz w:val="20"/>
        </w:rPr>
        <w:t>2,5</w:t>
      </w:r>
      <w:r>
        <w:rPr>
          <w:spacing w:val="-1"/>
          <w:sz w:val="20"/>
        </w:rPr>
        <w:t xml:space="preserve"> </w:t>
      </w:r>
      <w:r>
        <w:rPr>
          <w:sz w:val="20"/>
        </w:rPr>
        <w:t>cm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largura.</w:t>
      </w:r>
    </w:p>
    <w:p w14:paraId="041DF439" w14:textId="77777777" w:rsidR="004F3666" w:rsidRDefault="004F3666" w:rsidP="004F3666">
      <w:pPr>
        <w:pStyle w:val="TableParagraph"/>
        <w:numPr>
          <w:ilvl w:val="0"/>
          <w:numId w:val="7"/>
        </w:numPr>
        <w:tabs>
          <w:tab w:val="left" w:pos="110"/>
        </w:tabs>
        <w:jc w:val="left"/>
        <w:rPr>
          <w:sz w:val="20"/>
        </w:rPr>
      </w:pPr>
      <w:r>
        <w:rPr>
          <w:sz w:val="20"/>
        </w:rPr>
        <w:t>Bordado</w:t>
      </w:r>
      <w:r>
        <w:rPr>
          <w:spacing w:val="-2"/>
          <w:sz w:val="20"/>
        </w:rPr>
        <w:t xml:space="preserve"> </w:t>
      </w:r>
      <w:r>
        <w:rPr>
          <w:sz w:val="20"/>
        </w:rPr>
        <w:t>centralizado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parte</w:t>
      </w:r>
      <w:r>
        <w:rPr>
          <w:spacing w:val="-3"/>
          <w:sz w:val="20"/>
        </w:rPr>
        <w:t xml:space="preserve"> </w:t>
      </w:r>
      <w:r>
        <w:rPr>
          <w:sz w:val="20"/>
        </w:rPr>
        <w:t>esquerda.</w:t>
      </w:r>
    </w:p>
    <w:p w14:paraId="0C2ED500" w14:textId="77777777" w:rsidR="004F3666" w:rsidRDefault="004F3666" w:rsidP="004F3666">
      <w:pPr>
        <w:pStyle w:val="TableParagraph"/>
        <w:numPr>
          <w:ilvl w:val="0"/>
          <w:numId w:val="7"/>
        </w:numPr>
        <w:tabs>
          <w:tab w:val="left" w:pos="110"/>
        </w:tabs>
        <w:spacing w:before="1" w:line="243" w:lineRule="exact"/>
        <w:jc w:val="left"/>
        <w:rPr>
          <w:sz w:val="20"/>
        </w:rPr>
      </w:pPr>
      <w:r>
        <w:rPr>
          <w:sz w:val="20"/>
        </w:rPr>
        <w:t>Caseado</w:t>
      </w:r>
      <w:r>
        <w:rPr>
          <w:spacing w:val="-1"/>
          <w:sz w:val="20"/>
        </w:rPr>
        <w:t xml:space="preserve"> </w:t>
      </w:r>
      <w:r>
        <w:rPr>
          <w:sz w:val="20"/>
        </w:rPr>
        <w:t>feito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caseadeira</w:t>
      </w:r>
      <w:r>
        <w:rPr>
          <w:spacing w:val="2"/>
          <w:sz w:val="20"/>
        </w:rPr>
        <w:t xml:space="preserve"> </w:t>
      </w:r>
      <w:r>
        <w:rPr>
          <w:sz w:val="20"/>
        </w:rPr>
        <w:t>electronica</w:t>
      </w:r>
    </w:p>
    <w:p w14:paraId="7BAE0D81" w14:textId="77777777" w:rsidR="004F3666" w:rsidRDefault="004F3666" w:rsidP="004F3666">
      <w:pPr>
        <w:pStyle w:val="TableParagraph"/>
        <w:numPr>
          <w:ilvl w:val="0"/>
          <w:numId w:val="7"/>
        </w:numPr>
        <w:tabs>
          <w:tab w:val="left" w:pos="110"/>
        </w:tabs>
        <w:spacing w:line="243" w:lineRule="exact"/>
        <w:jc w:val="left"/>
        <w:rPr>
          <w:sz w:val="20"/>
        </w:rPr>
      </w:pPr>
      <w:r>
        <w:rPr>
          <w:sz w:val="20"/>
        </w:rPr>
        <w:t>Abertura</w:t>
      </w:r>
      <w:r>
        <w:rPr>
          <w:spacing w:val="-1"/>
          <w:sz w:val="20"/>
        </w:rPr>
        <w:t xml:space="preserve"> </w:t>
      </w: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laterais</w:t>
      </w:r>
      <w:r>
        <w:rPr>
          <w:spacing w:val="-1"/>
          <w:sz w:val="20"/>
        </w:rPr>
        <w:t xml:space="preserve"> </w:t>
      </w:r>
      <w:r>
        <w:rPr>
          <w:sz w:val="20"/>
        </w:rPr>
        <w:t>com</w:t>
      </w:r>
      <w:r>
        <w:rPr>
          <w:spacing w:val="-2"/>
          <w:sz w:val="20"/>
        </w:rPr>
        <w:t xml:space="preserve"> </w:t>
      </w:r>
      <w:r>
        <w:rPr>
          <w:sz w:val="20"/>
        </w:rPr>
        <w:t>3,5</w:t>
      </w:r>
      <w:r>
        <w:rPr>
          <w:spacing w:val="-1"/>
          <w:sz w:val="20"/>
        </w:rPr>
        <w:t xml:space="preserve"> </w:t>
      </w:r>
      <w:r>
        <w:rPr>
          <w:sz w:val="20"/>
        </w:rPr>
        <w:t>cm</w:t>
      </w:r>
      <w:r>
        <w:rPr>
          <w:spacing w:val="-1"/>
          <w:sz w:val="20"/>
        </w:rPr>
        <w:t xml:space="preserve"> </w:t>
      </w:r>
      <w:r>
        <w:rPr>
          <w:sz w:val="20"/>
        </w:rPr>
        <w:t>pronta</w:t>
      </w:r>
    </w:p>
    <w:p w14:paraId="5879F308" w14:textId="6A426D06" w:rsidR="00C9708F" w:rsidRPr="004F3666" w:rsidRDefault="004F3666" w:rsidP="004F3666">
      <w:pPr>
        <w:pStyle w:val="Corpodetexto"/>
        <w:numPr>
          <w:ilvl w:val="0"/>
          <w:numId w:val="7"/>
        </w:numPr>
        <w:rPr>
          <w:b/>
          <w:sz w:val="20"/>
        </w:rPr>
        <w:sectPr w:rsidR="00C9708F" w:rsidRPr="004F3666" w:rsidSect="004F3666">
          <w:footerReference w:type="default" r:id="rId7"/>
          <w:pgSz w:w="11910" w:h="16840"/>
          <w:pgMar w:top="720" w:right="720" w:bottom="720" w:left="720" w:header="374" w:footer="1002" w:gutter="0"/>
          <w:cols w:space="720"/>
          <w:docGrid w:linePitch="299"/>
        </w:sectPr>
      </w:pPr>
      <w:r>
        <w:rPr>
          <w:sz w:val="20"/>
        </w:rPr>
        <w:t>Entretelas no</w:t>
      </w:r>
      <w:r>
        <w:rPr>
          <w:spacing w:val="1"/>
          <w:sz w:val="20"/>
        </w:rPr>
        <w:t xml:space="preserve"> </w:t>
      </w:r>
      <w:r>
        <w:rPr>
          <w:sz w:val="20"/>
        </w:rPr>
        <w:t>peitilho(abertura)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pé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gola.</w:t>
      </w:r>
    </w:p>
    <w:p w14:paraId="6B2D3FE8" w14:textId="56E47209" w:rsidR="004D5EED" w:rsidRDefault="004D5EED" w:rsidP="004F3666">
      <w:pPr>
        <w:pStyle w:val="Ttulo1"/>
        <w:numPr>
          <w:ilvl w:val="0"/>
          <w:numId w:val="6"/>
        </w:numPr>
        <w:tabs>
          <w:tab w:val="left" w:pos="1318"/>
        </w:tabs>
        <w:spacing w:before="34"/>
        <w:jc w:val="left"/>
      </w:pPr>
      <w:bookmarkStart w:id="7" w:name="_TOC_250001"/>
      <w:r>
        <w:lastRenderedPageBreak/>
        <w:t>Matérias-Primas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bookmarkEnd w:id="7"/>
      <w:r>
        <w:t>Aviamentos:</w:t>
      </w:r>
    </w:p>
    <w:p w14:paraId="41F9A90F" w14:textId="65265A47" w:rsidR="004D5EED" w:rsidRDefault="004D5EED" w:rsidP="004D5EED">
      <w:pPr>
        <w:pStyle w:val="Corpodetexto"/>
        <w:spacing w:before="3"/>
        <w:rPr>
          <w:b/>
          <w:sz w:val="26"/>
        </w:rPr>
      </w:pPr>
    </w:p>
    <w:tbl>
      <w:tblPr>
        <w:tblStyle w:val="TableNormal"/>
        <w:tblW w:w="0" w:type="auto"/>
        <w:tblInd w:w="130" w:type="dxa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2611"/>
        <w:gridCol w:w="2611"/>
        <w:gridCol w:w="2613"/>
      </w:tblGrid>
      <w:tr w:rsidR="004D5EED" w14:paraId="60CA48EF" w14:textId="77777777" w:rsidTr="00C90F5B">
        <w:trPr>
          <w:trHeight w:val="566"/>
        </w:trPr>
        <w:tc>
          <w:tcPr>
            <w:tcW w:w="10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1DDF9"/>
          </w:tcPr>
          <w:p w14:paraId="21D76F01" w14:textId="77777777" w:rsidR="004D5EED" w:rsidRDefault="004D5EED" w:rsidP="00C90F5B">
            <w:pPr>
              <w:pStyle w:val="TableParagraph"/>
              <w:spacing w:before="151"/>
              <w:ind w:left="2178" w:right="2174"/>
              <w:rPr>
                <w:b/>
                <w:sz w:val="28"/>
              </w:rPr>
            </w:pPr>
            <w:r>
              <w:rPr>
                <w:b/>
                <w:sz w:val="28"/>
              </w:rPr>
              <w:t>DESCRIÇÃO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MATÉRIAS – PRIMAS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E AVIAMENTOS</w:t>
            </w:r>
          </w:p>
        </w:tc>
      </w:tr>
      <w:tr w:rsidR="004D5EED" w14:paraId="483A99AE" w14:textId="77777777" w:rsidTr="00C90F5B">
        <w:trPr>
          <w:trHeight w:val="415"/>
        </w:trPr>
        <w:tc>
          <w:tcPr>
            <w:tcW w:w="10446" w:type="dxa"/>
            <w:gridSpan w:val="4"/>
            <w:tcBorders>
              <w:top w:val="nil"/>
            </w:tcBorders>
            <w:shd w:val="clear" w:color="auto" w:fill="BFD4C6"/>
          </w:tcPr>
          <w:p w14:paraId="4B5CF548" w14:textId="77777777" w:rsidR="004D5EED" w:rsidRDefault="004D5EED" w:rsidP="00C90F5B">
            <w:pPr>
              <w:pStyle w:val="TableParagraph"/>
              <w:spacing w:before="43"/>
              <w:ind w:left="3280" w:right="3273"/>
              <w:rPr>
                <w:b/>
                <w:sz w:val="28"/>
              </w:rPr>
            </w:pPr>
            <w:r>
              <w:rPr>
                <w:b/>
                <w:sz w:val="28"/>
              </w:rPr>
              <w:t>Tecido</w:t>
            </w:r>
          </w:p>
        </w:tc>
      </w:tr>
      <w:tr w:rsidR="004D5EED" w14:paraId="7CD28234" w14:textId="77777777" w:rsidTr="00C90F5B">
        <w:trPr>
          <w:trHeight w:val="306"/>
        </w:trPr>
        <w:tc>
          <w:tcPr>
            <w:tcW w:w="2611" w:type="dxa"/>
          </w:tcPr>
          <w:p w14:paraId="0B268FD7" w14:textId="77777777" w:rsidR="004D5EED" w:rsidRDefault="004D5EED" w:rsidP="00C90F5B">
            <w:pPr>
              <w:pStyle w:val="TableParagraph"/>
              <w:spacing w:line="268" w:lineRule="exact"/>
              <w:ind w:left="53" w:right="48"/>
              <w:rPr>
                <w:b/>
              </w:rPr>
            </w:pPr>
            <w:r>
              <w:rPr>
                <w:b/>
              </w:rPr>
              <w:t>Produto</w:t>
            </w:r>
          </w:p>
        </w:tc>
        <w:tc>
          <w:tcPr>
            <w:tcW w:w="2611" w:type="dxa"/>
          </w:tcPr>
          <w:p w14:paraId="6168E699" w14:textId="77777777" w:rsidR="004D5EED" w:rsidRDefault="004D5EED" w:rsidP="00C90F5B">
            <w:pPr>
              <w:pStyle w:val="TableParagraph"/>
              <w:spacing w:before="11" w:line="276" w:lineRule="exact"/>
              <w:ind w:left="53"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Composição</w:t>
            </w:r>
          </w:p>
        </w:tc>
        <w:tc>
          <w:tcPr>
            <w:tcW w:w="2611" w:type="dxa"/>
          </w:tcPr>
          <w:p w14:paraId="10635DF7" w14:textId="77777777" w:rsidR="004D5EED" w:rsidRDefault="004D5EED" w:rsidP="00C90F5B">
            <w:pPr>
              <w:pStyle w:val="TableParagraph"/>
              <w:spacing w:before="11" w:line="276" w:lineRule="exact"/>
              <w:ind w:left="53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Gramatura</w:t>
            </w:r>
          </w:p>
        </w:tc>
        <w:tc>
          <w:tcPr>
            <w:tcW w:w="2613" w:type="dxa"/>
          </w:tcPr>
          <w:p w14:paraId="4F18932A" w14:textId="77777777" w:rsidR="004D5EED" w:rsidRDefault="004D5EED" w:rsidP="00C90F5B">
            <w:pPr>
              <w:pStyle w:val="TableParagraph"/>
              <w:spacing w:before="11" w:line="276" w:lineRule="exact"/>
              <w:ind w:left="555" w:right="503"/>
              <w:rPr>
                <w:b/>
                <w:sz w:val="24"/>
              </w:rPr>
            </w:pPr>
            <w:r>
              <w:rPr>
                <w:b/>
                <w:sz w:val="24"/>
              </w:rPr>
              <w:t>Cor/Referência</w:t>
            </w:r>
          </w:p>
        </w:tc>
      </w:tr>
      <w:tr w:rsidR="004D5EED" w14:paraId="4F0BE4A5" w14:textId="77777777" w:rsidTr="00C90F5B">
        <w:trPr>
          <w:trHeight w:val="974"/>
        </w:trPr>
        <w:tc>
          <w:tcPr>
            <w:tcW w:w="2611" w:type="dxa"/>
          </w:tcPr>
          <w:p w14:paraId="32D9FDD3" w14:textId="77777777" w:rsidR="004D5EED" w:rsidRDefault="004D5EED" w:rsidP="00C90F5B">
            <w:pPr>
              <w:pStyle w:val="TableParagraph"/>
              <w:ind w:left="43" w:right="35" w:firstLine="199"/>
              <w:jc w:val="left"/>
            </w:pPr>
            <w:r>
              <w:t>Malha Piquet PA – Anti-</w:t>
            </w:r>
            <w:r>
              <w:rPr>
                <w:spacing w:val="1"/>
              </w:rPr>
              <w:t xml:space="preserve"> </w:t>
            </w:r>
            <w:r>
              <w:t>pilling</w:t>
            </w:r>
            <w:r>
              <w:rPr>
                <w:spacing w:val="-5"/>
              </w:rPr>
              <w:t xml:space="preserve"> </w:t>
            </w:r>
            <w:r>
              <w:t>com</w:t>
            </w:r>
            <w:r>
              <w:rPr>
                <w:spacing w:val="-3"/>
              </w:rPr>
              <w:t xml:space="preserve"> </w:t>
            </w:r>
            <w:r>
              <w:t>proteção</w:t>
            </w:r>
            <w:r>
              <w:rPr>
                <w:spacing w:val="-3"/>
              </w:rPr>
              <w:t xml:space="preserve"> </w:t>
            </w:r>
            <w:r>
              <w:t>UV</w:t>
            </w:r>
            <w:r>
              <w:rPr>
                <w:spacing w:val="-6"/>
              </w:rPr>
              <w:t xml:space="preserve"> </w:t>
            </w:r>
            <w:r>
              <w:t>50+</w:t>
            </w:r>
          </w:p>
        </w:tc>
        <w:tc>
          <w:tcPr>
            <w:tcW w:w="2611" w:type="dxa"/>
          </w:tcPr>
          <w:p w14:paraId="6FEB6815" w14:textId="77777777" w:rsidR="004D5EED" w:rsidRDefault="004D5EED" w:rsidP="00C90F5B">
            <w:pPr>
              <w:pStyle w:val="TableParagraph"/>
              <w:spacing w:line="268" w:lineRule="exact"/>
              <w:ind w:left="53" w:right="51"/>
            </w:pPr>
            <w:r>
              <w:t>50%</w:t>
            </w:r>
            <w:r>
              <w:rPr>
                <w:spacing w:val="-2"/>
              </w:rPr>
              <w:t xml:space="preserve"> </w:t>
            </w:r>
            <w:r>
              <w:t>algodão,</w:t>
            </w:r>
            <w:r>
              <w:rPr>
                <w:spacing w:val="-4"/>
              </w:rPr>
              <w:t xml:space="preserve"> </w:t>
            </w:r>
            <w:r>
              <w:t>50%</w:t>
            </w:r>
            <w:r>
              <w:rPr>
                <w:spacing w:val="-2"/>
              </w:rPr>
              <w:t xml:space="preserve"> </w:t>
            </w:r>
            <w:r>
              <w:t>poliester</w:t>
            </w:r>
          </w:p>
        </w:tc>
        <w:tc>
          <w:tcPr>
            <w:tcW w:w="2611" w:type="dxa"/>
          </w:tcPr>
          <w:p w14:paraId="3504E511" w14:textId="77777777" w:rsidR="004D5EED" w:rsidRDefault="004D5EED" w:rsidP="00C90F5B">
            <w:pPr>
              <w:pStyle w:val="TableParagraph"/>
              <w:spacing w:line="268" w:lineRule="exact"/>
              <w:ind w:left="53" w:right="47"/>
            </w:pPr>
            <w:r>
              <w:t>200g/m²</w:t>
            </w:r>
          </w:p>
        </w:tc>
        <w:tc>
          <w:tcPr>
            <w:tcW w:w="2613" w:type="dxa"/>
          </w:tcPr>
          <w:p w14:paraId="17D48556" w14:textId="05484CE8" w:rsidR="00B16B64" w:rsidRDefault="00B16B64" w:rsidP="00B16B64">
            <w:pPr>
              <w:pStyle w:val="TableParagraph"/>
              <w:spacing w:line="268" w:lineRule="exact"/>
              <w:ind w:left="508" w:right="503"/>
            </w:pPr>
            <w:r w:rsidRPr="004F4939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00151FD" wp14:editId="108EC140">
                  <wp:simplePos x="0" y="0"/>
                  <wp:positionH relativeFrom="column">
                    <wp:posOffset>371132</wp:posOffset>
                  </wp:positionH>
                  <wp:positionV relativeFrom="paragraph">
                    <wp:posOffset>210393</wp:posOffset>
                  </wp:positionV>
                  <wp:extent cx="1028789" cy="617273"/>
                  <wp:effectExtent l="0" t="0" r="0" b="0"/>
                  <wp:wrapTight wrapText="bothSides">
                    <wp:wrapPolygon edited="0">
                      <wp:start x="0" y="0"/>
                      <wp:lineTo x="0" y="20667"/>
                      <wp:lineTo x="21200" y="20667"/>
                      <wp:lineTo x="21200" y="0"/>
                      <wp:lineTo x="0" y="0"/>
                    </wp:wrapPolygon>
                  </wp:wrapTight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89" cy="617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Verde escuro Senar</w:t>
            </w:r>
          </w:p>
        </w:tc>
      </w:tr>
      <w:tr w:rsidR="004D5EED" w14:paraId="01415ED4" w14:textId="77777777" w:rsidTr="00C90F5B">
        <w:trPr>
          <w:trHeight w:val="460"/>
        </w:trPr>
        <w:tc>
          <w:tcPr>
            <w:tcW w:w="10446" w:type="dxa"/>
            <w:gridSpan w:val="4"/>
            <w:shd w:val="clear" w:color="auto" w:fill="BFD4C6"/>
          </w:tcPr>
          <w:p w14:paraId="164F74D2" w14:textId="77777777" w:rsidR="004D5EED" w:rsidRDefault="004D5EED" w:rsidP="00C90F5B">
            <w:pPr>
              <w:pStyle w:val="TableParagraph"/>
              <w:spacing w:before="64"/>
              <w:ind w:left="3279" w:right="3274"/>
              <w:rPr>
                <w:b/>
                <w:sz w:val="28"/>
              </w:rPr>
            </w:pPr>
            <w:r>
              <w:rPr>
                <w:b/>
                <w:sz w:val="28"/>
              </w:rPr>
              <w:t>Aviamentos</w:t>
            </w:r>
          </w:p>
        </w:tc>
      </w:tr>
      <w:tr w:rsidR="004D5EED" w14:paraId="39044EAA" w14:textId="77777777" w:rsidTr="00C90F5B">
        <w:trPr>
          <w:trHeight w:val="307"/>
        </w:trPr>
        <w:tc>
          <w:tcPr>
            <w:tcW w:w="2611" w:type="dxa"/>
          </w:tcPr>
          <w:p w14:paraId="43DFA9E1" w14:textId="77777777" w:rsidR="004D5EED" w:rsidRDefault="004D5EED" w:rsidP="00C90F5B">
            <w:pPr>
              <w:pStyle w:val="TableParagraph"/>
              <w:spacing w:before="18"/>
              <w:ind w:left="53" w:right="48"/>
              <w:rPr>
                <w:b/>
              </w:rPr>
            </w:pPr>
            <w:r>
              <w:rPr>
                <w:b/>
              </w:rPr>
              <w:t>Produto</w:t>
            </w:r>
          </w:p>
        </w:tc>
        <w:tc>
          <w:tcPr>
            <w:tcW w:w="2611" w:type="dxa"/>
          </w:tcPr>
          <w:p w14:paraId="768505C9" w14:textId="77777777" w:rsidR="004D5EED" w:rsidRDefault="004D5EED" w:rsidP="00C90F5B">
            <w:pPr>
              <w:pStyle w:val="TableParagraph"/>
              <w:spacing w:before="11" w:line="276" w:lineRule="exact"/>
              <w:ind w:left="53"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Composição</w:t>
            </w:r>
          </w:p>
        </w:tc>
        <w:tc>
          <w:tcPr>
            <w:tcW w:w="2611" w:type="dxa"/>
          </w:tcPr>
          <w:p w14:paraId="683BEEA5" w14:textId="77777777" w:rsidR="004D5EED" w:rsidRDefault="004D5EED" w:rsidP="00C90F5B">
            <w:pPr>
              <w:pStyle w:val="TableParagraph"/>
              <w:spacing w:before="28" w:line="259" w:lineRule="exact"/>
              <w:ind w:left="53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Especificações</w:t>
            </w:r>
          </w:p>
        </w:tc>
        <w:tc>
          <w:tcPr>
            <w:tcW w:w="2613" w:type="dxa"/>
          </w:tcPr>
          <w:p w14:paraId="5E3F2F3E" w14:textId="3D543DB9" w:rsidR="004D5EED" w:rsidRDefault="004D5EED" w:rsidP="00C90F5B">
            <w:pPr>
              <w:pStyle w:val="TableParagraph"/>
              <w:spacing w:before="9" w:line="278" w:lineRule="exact"/>
              <w:ind w:left="507" w:right="503"/>
              <w:rPr>
                <w:b/>
                <w:sz w:val="24"/>
              </w:rPr>
            </w:pPr>
            <w:r>
              <w:rPr>
                <w:b/>
                <w:sz w:val="24"/>
              </w:rPr>
              <w:t>Cor/Referênci</w:t>
            </w:r>
            <w:r w:rsidR="00B16B64">
              <w:rPr>
                <w:b/>
                <w:sz w:val="24"/>
              </w:rPr>
              <w:t>a</w:t>
            </w:r>
          </w:p>
        </w:tc>
      </w:tr>
      <w:tr w:rsidR="004D5EED" w14:paraId="715CCA01" w14:textId="77777777" w:rsidTr="00C90F5B">
        <w:trPr>
          <w:trHeight w:val="501"/>
        </w:trPr>
        <w:tc>
          <w:tcPr>
            <w:tcW w:w="2611" w:type="dxa"/>
          </w:tcPr>
          <w:p w14:paraId="754AB43C" w14:textId="77777777" w:rsidR="004D5EED" w:rsidRDefault="004D5EED" w:rsidP="00C90F5B">
            <w:pPr>
              <w:pStyle w:val="TableParagraph"/>
              <w:spacing w:line="268" w:lineRule="exact"/>
              <w:ind w:right="697"/>
              <w:jc w:val="right"/>
            </w:pPr>
            <w:r>
              <w:t>Botão</w:t>
            </w:r>
            <w:r>
              <w:rPr>
                <w:spacing w:val="-2"/>
              </w:rPr>
              <w:t xml:space="preserve"> </w:t>
            </w:r>
            <w:r>
              <w:t>4 furos</w:t>
            </w:r>
          </w:p>
        </w:tc>
        <w:tc>
          <w:tcPr>
            <w:tcW w:w="2611" w:type="dxa"/>
          </w:tcPr>
          <w:p w14:paraId="4DF151E4" w14:textId="77777777" w:rsidR="004D5EED" w:rsidRDefault="004D5EED" w:rsidP="00C90F5B">
            <w:pPr>
              <w:pStyle w:val="TableParagraph"/>
              <w:spacing w:line="268" w:lineRule="exact"/>
              <w:ind w:left="53" w:right="48"/>
            </w:pPr>
            <w:r>
              <w:t>Acrilico</w:t>
            </w:r>
            <w:r>
              <w:rPr>
                <w:spacing w:val="-1"/>
              </w:rPr>
              <w:t xml:space="preserve"> </w:t>
            </w:r>
            <w:r>
              <w:t>perolado</w:t>
            </w:r>
          </w:p>
        </w:tc>
        <w:tc>
          <w:tcPr>
            <w:tcW w:w="2611" w:type="dxa"/>
          </w:tcPr>
          <w:p w14:paraId="3DDF677A" w14:textId="77777777" w:rsidR="004D5EED" w:rsidRDefault="004D5EED" w:rsidP="00C90F5B">
            <w:pPr>
              <w:pStyle w:val="TableParagraph"/>
              <w:spacing w:line="268" w:lineRule="exact"/>
              <w:ind w:left="53" w:right="50"/>
            </w:pPr>
            <w:r>
              <w:t>10mm</w:t>
            </w:r>
          </w:p>
        </w:tc>
        <w:tc>
          <w:tcPr>
            <w:tcW w:w="2613" w:type="dxa"/>
          </w:tcPr>
          <w:p w14:paraId="3E919062" w14:textId="44671EFD" w:rsidR="004D5EED" w:rsidRDefault="00E3424F" w:rsidP="00C90F5B">
            <w:pPr>
              <w:pStyle w:val="TableParagraph"/>
              <w:spacing w:line="268" w:lineRule="exact"/>
              <w:ind w:left="508" w:right="503"/>
            </w:pPr>
            <w:r>
              <w:t>Verde escuro</w:t>
            </w:r>
          </w:p>
        </w:tc>
      </w:tr>
      <w:tr w:rsidR="004D5EED" w14:paraId="27955456" w14:textId="77777777" w:rsidTr="00C90F5B">
        <w:trPr>
          <w:trHeight w:val="690"/>
        </w:trPr>
        <w:tc>
          <w:tcPr>
            <w:tcW w:w="2611" w:type="dxa"/>
          </w:tcPr>
          <w:p w14:paraId="0FBE705E" w14:textId="77777777" w:rsidR="004D5EED" w:rsidRDefault="004D5EED" w:rsidP="00C90F5B">
            <w:pPr>
              <w:pStyle w:val="TableParagraph"/>
              <w:spacing w:line="268" w:lineRule="exact"/>
              <w:ind w:left="53" w:right="48"/>
            </w:pPr>
            <w:r>
              <w:t>Linha</w:t>
            </w:r>
          </w:p>
        </w:tc>
        <w:tc>
          <w:tcPr>
            <w:tcW w:w="2611" w:type="dxa"/>
          </w:tcPr>
          <w:p w14:paraId="17E97E1F" w14:textId="77777777" w:rsidR="004D5EED" w:rsidRDefault="004D5EED" w:rsidP="00C90F5B">
            <w:pPr>
              <w:pStyle w:val="TableParagraph"/>
              <w:spacing w:line="268" w:lineRule="exact"/>
              <w:ind w:left="53" w:right="46"/>
            </w:pPr>
            <w:r>
              <w:t>100%</w:t>
            </w:r>
            <w:r>
              <w:rPr>
                <w:spacing w:val="1"/>
              </w:rPr>
              <w:t xml:space="preserve"> </w:t>
            </w:r>
            <w:r>
              <w:t>poliéster</w:t>
            </w:r>
          </w:p>
        </w:tc>
        <w:tc>
          <w:tcPr>
            <w:tcW w:w="2611" w:type="dxa"/>
          </w:tcPr>
          <w:p w14:paraId="73983909" w14:textId="77777777" w:rsidR="004D5EED" w:rsidRDefault="004D5EED" w:rsidP="00C90F5B">
            <w:pPr>
              <w:pStyle w:val="TableParagraph"/>
              <w:spacing w:line="268" w:lineRule="exact"/>
              <w:ind w:left="6"/>
            </w:pPr>
            <w:r>
              <w:t>-</w:t>
            </w:r>
          </w:p>
        </w:tc>
        <w:tc>
          <w:tcPr>
            <w:tcW w:w="2613" w:type="dxa"/>
          </w:tcPr>
          <w:p w14:paraId="31D0FCF1" w14:textId="77777777" w:rsidR="004D5EED" w:rsidRDefault="004D5EED" w:rsidP="00C90F5B">
            <w:pPr>
              <w:pStyle w:val="TableParagraph"/>
              <w:spacing w:before="7"/>
              <w:jc w:val="left"/>
              <w:rPr>
                <w:b/>
                <w:sz w:val="17"/>
              </w:rPr>
            </w:pPr>
          </w:p>
          <w:p w14:paraId="398467F7" w14:textId="3C6FAA85" w:rsidR="004D5EED" w:rsidRDefault="00E3424F" w:rsidP="00C90F5B">
            <w:pPr>
              <w:pStyle w:val="TableParagraph"/>
              <w:ind w:left="508" w:right="503"/>
            </w:pPr>
            <w:r>
              <w:t>Verde escuro</w:t>
            </w:r>
          </w:p>
        </w:tc>
      </w:tr>
      <w:tr w:rsidR="004D5EED" w14:paraId="6FCE647A" w14:textId="77777777" w:rsidTr="00C90F5B">
        <w:trPr>
          <w:trHeight w:val="575"/>
        </w:trPr>
        <w:tc>
          <w:tcPr>
            <w:tcW w:w="2611" w:type="dxa"/>
          </w:tcPr>
          <w:p w14:paraId="26D12669" w14:textId="77777777" w:rsidR="004D5EED" w:rsidRDefault="004D5EED" w:rsidP="00C90F5B">
            <w:pPr>
              <w:pStyle w:val="TableParagraph"/>
              <w:spacing w:line="268" w:lineRule="exact"/>
              <w:ind w:right="630"/>
              <w:jc w:val="right"/>
            </w:pPr>
            <w:r>
              <w:t>Fio</w:t>
            </w:r>
            <w:r>
              <w:rPr>
                <w:spacing w:val="-1"/>
              </w:rPr>
              <w:t xml:space="preserve"> </w:t>
            </w:r>
            <w:r>
              <w:t>texturizado</w:t>
            </w:r>
          </w:p>
        </w:tc>
        <w:tc>
          <w:tcPr>
            <w:tcW w:w="2611" w:type="dxa"/>
          </w:tcPr>
          <w:p w14:paraId="40BB4257" w14:textId="77777777" w:rsidR="004D5EED" w:rsidRDefault="004D5EED" w:rsidP="00C90F5B">
            <w:pPr>
              <w:pStyle w:val="TableParagraph"/>
              <w:spacing w:line="268" w:lineRule="exact"/>
              <w:ind w:left="53" w:right="46"/>
            </w:pPr>
            <w:r>
              <w:t>100%</w:t>
            </w:r>
            <w:r>
              <w:rPr>
                <w:spacing w:val="1"/>
              </w:rPr>
              <w:t xml:space="preserve"> </w:t>
            </w:r>
            <w:r>
              <w:t>poliéster</w:t>
            </w:r>
          </w:p>
        </w:tc>
        <w:tc>
          <w:tcPr>
            <w:tcW w:w="2611" w:type="dxa"/>
          </w:tcPr>
          <w:p w14:paraId="6AECE649" w14:textId="77777777" w:rsidR="004D5EED" w:rsidRDefault="004D5EED" w:rsidP="00C90F5B">
            <w:pPr>
              <w:pStyle w:val="TableParagraph"/>
              <w:spacing w:line="268" w:lineRule="exact"/>
              <w:ind w:left="6"/>
            </w:pPr>
            <w:r>
              <w:t>-</w:t>
            </w:r>
          </w:p>
        </w:tc>
        <w:tc>
          <w:tcPr>
            <w:tcW w:w="2613" w:type="dxa"/>
          </w:tcPr>
          <w:p w14:paraId="1D4B60D4" w14:textId="78505805" w:rsidR="004D5EED" w:rsidRDefault="00E3424F" w:rsidP="00C90F5B">
            <w:pPr>
              <w:pStyle w:val="TableParagraph"/>
              <w:spacing w:before="157"/>
              <w:ind w:left="508" w:right="503"/>
            </w:pPr>
            <w:r>
              <w:t>Verde escuro</w:t>
            </w:r>
          </w:p>
        </w:tc>
      </w:tr>
      <w:tr w:rsidR="004D5EED" w14:paraId="5286DB17" w14:textId="77777777" w:rsidTr="00C90F5B">
        <w:trPr>
          <w:trHeight w:val="693"/>
        </w:trPr>
        <w:tc>
          <w:tcPr>
            <w:tcW w:w="2611" w:type="dxa"/>
          </w:tcPr>
          <w:p w14:paraId="5BF196C0" w14:textId="77777777" w:rsidR="004D5EED" w:rsidRDefault="004D5EED" w:rsidP="00C90F5B">
            <w:pPr>
              <w:pStyle w:val="TableParagraph"/>
              <w:spacing w:line="268" w:lineRule="exact"/>
              <w:ind w:right="670"/>
              <w:jc w:val="right"/>
            </w:pPr>
            <w:r>
              <w:t>Gola</w:t>
            </w:r>
            <w:r>
              <w:rPr>
                <w:spacing w:val="1"/>
              </w:rPr>
              <w:t xml:space="preserve"> </w:t>
            </w:r>
            <w:r>
              <w:t>retilínea</w:t>
            </w:r>
          </w:p>
        </w:tc>
        <w:tc>
          <w:tcPr>
            <w:tcW w:w="2611" w:type="dxa"/>
          </w:tcPr>
          <w:p w14:paraId="5E313C75" w14:textId="77777777" w:rsidR="004D5EED" w:rsidRDefault="004D5EED" w:rsidP="00C90F5B">
            <w:pPr>
              <w:pStyle w:val="TableParagraph"/>
              <w:spacing w:line="268" w:lineRule="exact"/>
              <w:ind w:left="53" w:right="51"/>
            </w:pPr>
            <w:r>
              <w:t>50%</w:t>
            </w:r>
            <w:r>
              <w:rPr>
                <w:spacing w:val="-1"/>
              </w:rPr>
              <w:t xml:space="preserve"> </w:t>
            </w:r>
            <w:r>
              <w:t>algodão,</w:t>
            </w:r>
            <w:r>
              <w:rPr>
                <w:spacing w:val="-4"/>
              </w:rPr>
              <w:t xml:space="preserve"> </w:t>
            </w:r>
            <w:r>
              <w:t>50%</w:t>
            </w:r>
            <w:r>
              <w:rPr>
                <w:spacing w:val="-1"/>
              </w:rPr>
              <w:t xml:space="preserve"> </w:t>
            </w:r>
            <w:r>
              <w:t>poliester</w:t>
            </w:r>
          </w:p>
        </w:tc>
        <w:tc>
          <w:tcPr>
            <w:tcW w:w="2611" w:type="dxa"/>
          </w:tcPr>
          <w:p w14:paraId="21E9463F" w14:textId="77777777" w:rsidR="004D5EED" w:rsidRDefault="004D5EED" w:rsidP="00C90F5B">
            <w:pPr>
              <w:pStyle w:val="TableParagraph"/>
              <w:spacing w:line="268" w:lineRule="exact"/>
              <w:ind w:left="6"/>
            </w:pPr>
            <w:r>
              <w:t>-</w:t>
            </w:r>
          </w:p>
        </w:tc>
        <w:tc>
          <w:tcPr>
            <w:tcW w:w="2613" w:type="dxa"/>
          </w:tcPr>
          <w:p w14:paraId="0D38AE64" w14:textId="1E7FEBFF" w:rsidR="004D5EED" w:rsidRDefault="00E3424F" w:rsidP="00C90F5B">
            <w:pPr>
              <w:pStyle w:val="TableParagraph"/>
              <w:spacing w:line="268" w:lineRule="exact"/>
              <w:ind w:left="508" w:right="503"/>
            </w:pPr>
            <w:r>
              <w:t>Verde escuro</w:t>
            </w:r>
          </w:p>
        </w:tc>
      </w:tr>
      <w:tr w:rsidR="004D5EED" w14:paraId="63E69D18" w14:textId="77777777" w:rsidTr="00C90F5B">
        <w:trPr>
          <w:trHeight w:val="695"/>
        </w:trPr>
        <w:tc>
          <w:tcPr>
            <w:tcW w:w="2611" w:type="dxa"/>
          </w:tcPr>
          <w:p w14:paraId="1A8FD401" w14:textId="77777777" w:rsidR="004D5EED" w:rsidRDefault="004D5EED" w:rsidP="00C90F5B">
            <w:pPr>
              <w:pStyle w:val="TableParagraph"/>
              <w:spacing w:line="268" w:lineRule="exact"/>
              <w:ind w:right="609"/>
              <w:jc w:val="right"/>
            </w:pPr>
            <w:r>
              <w:t>Punho</w:t>
            </w:r>
            <w:r>
              <w:rPr>
                <w:spacing w:val="-1"/>
              </w:rPr>
              <w:t xml:space="preserve"> </w:t>
            </w:r>
            <w:r>
              <w:t>retilíneo</w:t>
            </w:r>
          </w:p>
        </w:tc>
        <w:tc>
          <w:tcPr>
            <w:tcW w:w="2611" w:type="dxa"/>
          </w:tcPr>
          <w:p w14:paraId="1AC4EB41" w14:textId="77777777" w:rsidR="004D5EED" w:rsidRDefault="004D5EED" w:rsidP="00C90F5B">
            <w:pPr>
              <w:pStyle w:val="TableParagraph"/>
              <w:spacing w:line="268" w:lineRule="exact"/>
              <w:ind w:left="53" w:right="51"/>
            </w:pPr>
            <w:r>
              <w:t>50% algodão,</w:t>
            </w:r>
            <w:r>
              <w:rPr>
                <w:spacing w:val="-3"/>
              </w:rPr>
              <w:t xml:space="preserve"> </w:t>
            </w:r>
            <w:r>
              <w:t>50%</w:t>
            </w:r>
            <w:r>
              <w:rPr>
                <w:spacing w:val="-1"/>
              </w:rPr>
              <w:t xml:space="preserve"> </w:t>
            </w:r>
            <w:r>
              <w:t>poliester</w:t>
            </w:r>
          </w:p>
        </w:tc>
        <w:tc>
          <w:tcPr>
            <w:tcW w:w="2611" w:type="dxa"/>
          </w:tcPr>
          <w:p w14:paraId="0F81DBA2" w14:textId="77777777" w:rsidR="004D5EED" w:rsidRDefault="004D5EED" w:rsidP="00C90F5B">
            <w:pPr>
              <w:pStyle w:val="TableParagraph"/>
              <w:spacing w:line="268" w:lineRule="exact"/>
              <w:ind w:left="53" w:right="48"/>
            </w:pPr>
            <w:r>
              <w:t>3,3 cm</w:t>
            </w:r>
          </w:p>
        </w:tc>
        <w:tc>
          <w:tcPr>
            <w:tcW w:w="2613" w:type="dxa"/>
          </w:tcPr>
          <w:p w14:paraId="03D3801D" w14:textId="67E7F41D" w:rsidR="004D5EED" w:rsidRDefault="00E3424F" w:rsidP="00C90F5B">
            <w:pPr>
              <w:pStyle w:val="TableParagraph"/>
              <w:spacing w:line="268" w:lineRule="exact"/>
              <w:ind w:left="508" w:right="503"/>
            </w:pPr>
            <w:r>
              <w:t>Verde escuro</w:t>
            </w:r>
          </w:p>
        </w:tc>
      </w:tr>
      <w:tr w:rsidR="004D5EED" w14:paraId="372A014D" w14:textId="77777777" w:rsidTr="00C90F5B">
        <w:trPr>
          <w:trHeight w:val="362"/>
        </w:trPr>
        <w:tc>
          <w:tcPr>
            <w:tcW w:w="10446" w:type="dxa"/>
            <w:gridSpan w:val="4"/>
            <w:shd w:val="clear" w:color="auto" w:fill="BFD4C6"/>
          </w:tcPr>
          <w:p w14:paraId="21258347" w14:textId="77777777" w:rsidR="004D5EED" w:rsidRDefault="004D5EED" w:rsidP="00C90F5B">
            <w:pPr>
              <w:pStyle w:val="TableParagraph"/>
              <w:spacing w:before="16" w:line="326" w:lineRule="exact"/>
              <w:ind w:left="3276" w:right="3274"/>
              <w:rPr>
                <w:b/>
                <w:sz w:val="28"/>
              </w:rPr>
            </w:pPr>
            <w:r>
              <w:rPr>
                <w:b/>
                <w:sz w:val="28"/>
              </w:rPr>
              <w:t>Bordado</w:t>
            </w:r>
          </w:p>
        </w:tc>
      </w:tr>
      <w:tr w:rsidR="004D5EED" w14:paraId="10BB5E74" w14:textId="77777777" w:rsidTr="00C90F5B">
        <w:trPr>
          <w:trHeight w:val="2181"/>
        </w:trPr>
        <w:tc>
          <w:tcPr>
            <w:tcW w:w="10446" w:type="dxa"/>
            <w:gridSpan w:val="4"/>
          </w:tcPr>
          <w:p w14:paraId="6180BDE3" w14:textId="77777777" w:rsidR="004D5EED" w:rsidRDefault="004D5EED" w:rsidP="00C90F5B">
            <w:pPr>
              <w:pStyle w:val="TableParagraph"/>
              <w:spacing w:before="8"/>
              <w:jc w:val="left"/>
              <w:rPr>
                <w:b/>
                <w:sz w:val="3"/>
              </w:rPr>
            </w:pPr>
          </w:p>
          <w:p w14:paraId="2301A248" w14:textId="19B451E2" w:rsidR="004D5EED" w:rsidRDefault="00B16B64" w:rsidP="00B16B64">
            <w:pPr>
              <w:pStyle w:val="TableParagraph"/>
              <w:ind w:left="3275"/>
              <w:jc w:val="both"/>
              <w:rPr>
                <w:sz w:val="20"/>
              </w:rPr>
            </w:pPr>
            <w:r w:rsidRPr="00B16B64">
              <w:rPr>
                <w:noProof/>
                <w:sz w:val="20"/>
              </w:rPr>
              <w:drawing>
                <wp:inline distT="0" distB="0" distL="0" distR="0" wp14:anchorId="35B6197A" wp14:editId="04C5671D">
                  <wp:extent cx="2098495" cy="1469409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6444" cy="1481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EED" w14:paraId="07849920" w14:textId="77777777" w:rsidTr="00C90F5B">
        <w:trPr>
          <w:trHeight w:val="475"/>
        </w:trPr>
        <w:tc>
          <w:tcPr>
            <w:tcW w:w="10446" w:type="dxa"/>
            <w:gridSpan w:val="4"/>
            <w:shd w:val="clear" w:color="auto" w:fill="BFD4C6"/>
          </w:tcPr>
          <w:p w14:paraId="7F2347C0" w14:textId="77777777" w:rsidR="004D5EED" w:rsidRDefault="004D5EED" w:rsidP="00C90F5B">
            <w:pPr>
              <w:pStyle w:val="TableParagraph"/>
              <w:spacing w:before="71"/>
              <w:ind w:left="3280" w:right="3274"/>
              <w:rPr>
                <w:b/>
                <w:sz w:val="28"/>
              </w:rPr>
            </w:pPr>
            <w:r>
              <w:rPr>
                <w:b/>
                <w:sz w:val="28"/>
              </w:rPr>
              <w:t>Tamanho 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Combinação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de Cores</w:t>
            </w:r>
          </w:p>
        </w:tc>
      </w:tr>
      <w:tr w:rsidR="004D5EED" w14:paraId="5D9CD677" w14:textId="77777777" w:rsidTr="00C90F5B">
        <w:trPr>
          <w:trHeight w:val="306"/>
        </w:trPr>
        <w:tc>
          <w:tcPr>
            <w:tcW w:w="5222" w:type="dxa"/>
            <w:gridSpan w:val="2"/>
          </w:tcPr>
          <w:p w14:paraId="04F30438" w14:textId="77777777" w:rsidR="004D5EED" w:rsidRDefault="004D5EED" w:rsidP="00C90F5B">
            <w:pPr>
              <w:pStyle w:val="TableParagraph"/>
              <w:spacing w:line="287" w:lineRule="exact"/>
              <w:ind w:left="1944" w:right="1944"/>
              <w:rPr>
                <w:b/>
                <w:sz w:val="24"/>
              </w:rPr>
            </w:pPr>
            <w:r>
              <w:rPr>
                <w:b/>
                <w:sz w:val="24"/>
              </w:rPr>
              <w:t>Tamanho</w:t>
            </w:r>
          </w:p>
        </w:tc>
        <w:tc>
          <w:tcPr>
            <w:tcW w:w="5224" w:type="dxa"/>
            <w:gridSpan w:val="2"/>
          </w:tcPr>
          <w:p w14:paraId="79F59688" w14:textId="77777777" w:rsidR="004D5EED" w:rsidRDefault="004D5EED" w:rsidP="00C90F5B">
            <w:pPr>
              <w:pStyle w:val="TableParagraph"/>
              <w:spacing w:line="287" w:lineRule="exact"/>
              <w:ind w:left="1710" w:right="1704"/>
              <w:rPr>
                <w:b/>
                <w:sz w:val="24"/>
              </w:rPr>
            </w:pPr>
            <w:r>
              <w:rPr>
                <w:b/>
                <w:sz w:val="24"/>
              </w:rPr>
              <w:t>Cores</w:t>
            </w:r>
          </w:p>
        </w:tc>
      </w:tr>
      <w:tr w:rsidR="004D5EED" w14:paraId="50A8B86F" w14:textId="77777777" w:rsidTr="00C90F5B">
        <w:trPr>
          <w:trHeight w:val="1646"/>
        </w:trPr>
        <w:tc>
          <w:tcPr>
            <w:tcW w:w="5222" w:type="dxa"/>
            <w:gridSpan w:val="2"/>
          </w:tcPr>
          <w:p w14:paraId="64DC8532" w14:textId="77777777" w:rsidR="004D5EED" w:rsidRDefault="004D5EED" w:rsidP="00C90F5B">
            <w:pPr>
              <w:pStyle w:val="TableParagraph"/>
              <w:jc w:val="left"/>
              <w:rPr>
                <w:b/>
              </w:rPr>
            </w:pPr>
          </w:p>
          <w:p w14:paraId="7AEEB391" w14:textId="77777777" w:rsidR="004D5EED" w:rsidRDefault="004D5EED" w:rsidP="00C90F5B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14:paraId="326BAACD" w14:textId="77777777" w:rsidR="004D5EED" w:rsidRDefault="004D5EED" w:rsidP="00C90F5B">
            <w:pPr>
              <w:pStyle w:val="TableParagraph"/>
              <w:ind w:left="1947" w:right="1944"/>
            </w:pPr>
            <w:r>
              <w:t>9cm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1"/>
              </w:rPr>
              <w:t xml:space="preserve"> 5,3</w:t>
            </w:r>
            <w:r>
              <w:t>cm</w:t>
            </w:r>
          </w:p>
        </w:tc>
        <w:tc>
          <w:tcPr>
            <w:tcW w:w="5224" w:type="dxa"/>
            <w:gridSpan w:val="2"/>
          </w:tcPr>
          <w:p w14:paraId="67844E51" w14:textId="77777777" w:rsidR="004D5EED" w:rsidRDefault="004D5EED" w:rsidP="00C90F5B">
            <w:pPr>
              <w:pStyle w:val="TableParagraph"/>
              <w:spacing w:before="11"/>
              <w:jc w:val="left"/>
              <w:rPr>
                <w:b/>
                <w:sz w:val="21"/>
              </w:rPr>
            </w:pPr>
          </w:p>
          <w:p w14:paraId="378131C3" w14:textId="77777777" w:rsidR="004F4939" w:rsidRDefault="00AA108F" w:rsidP="00B16B64">
            <w:pPr>
              <w:pStyle w:val="TableParagraph"/>
              <w:ind w:left="2023" w:right="1704"/>
            </w:pPr>
            <w:r>
              <w:t>PANTONE – 000C</w:t>
            </w:r>
          </w:p>
          <w:tbl>
            <w:tblPr>
              <w:tblW w:w="0" w:type="auto"/>
              <w:tblInd w:w="24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45"/>
            </w:tblGrid>
            <w:tr w:rsidR="00AA108F" w14:paraId="563D7DB6" w14:textId="77777777" w:rsidTr="00AA108F">
              <w:tblPrEx>
                <w:tblCellMar>
                  <w:top w:w="0" w:type="dxa"/>
                  <w:bottom w:w="0" w:type="dxa"/>
                </w:tblCellMar>
              </w:tblPrEx>
              <w:trPr>
                <w:trHeight w:val="570"/>
              </w:trPr>
              <w:tc>
                <w:tcPr>
                  <w:tcW w:w="645" w:type="dxa"/>
                </w:tcPr>
                <w:p w14:paraId="45A7ED0A" w14:textId="77777777" w:rsidR="00AA108F" w:rsidRDefault="00AA108F" w:rsidP="00B16B64">
                  <w:pPr>
                    <w:pStyle w:val="TableParagraph"/>
                    <w:ind w:right="1704"/>
                  </w:pPr>
                </w:p>
              </w:tc>
            </w:tr>
          </w:tbl>
          <w:p w14:paraId="59BD5D14" w14:textId="477A3CF4" w:rsidR="00AA108F" w:rsidRDefault="00AA108F" w:rsidP="00B16B64">
            <w:pPr>
              <w:pStyle w:val="TableParagraph"/>
              <w:ind w:left="2023" w:right="1704"/>
            </w:pPr>
          </w:p>
        </w:tc>
      </w:tr>
    </w:tbl>
    <w:p w14:paraId="20F04E75" w14:textId="51B2CFED" w:rsidR="00C9708F" w:rsidRDefault="00C9708F" w:rsidP="004D5EED">
      <w:pPr>
        <w:pStyle w:val="Ttulo1"/>
        <w:numPr>
          <w:ilvl w:val="0"/>
          <w:numId w:val="5"/>
        </w:numPr>
        <w:tabs>
          <w:tab w:val="left" w:pos="1318"/>
        </w:tabs>
        <w:spacing w:before="34"/>
        <w:ind w:left="1318" w:hanging="217"/>
        <w:jc w:val="left"/>
        <w:sectPr w:rsidR="00C9708F">
          <w:pgSz w:w="11910" w:h="16840"/>
          <w:pgMar w:top="1380" w:right="620" w:bottom="1200" w:left="600" w:header="374" w:footer="1002" w:gutter="0"/>
          <w:cols w:space="720"/>
        </w:sectPr>
      </w:pPr>
    </w:p>
    <w:p w14:paraId="3DFE99D9" w14:textId="30C29FDE" w:rsidR="00C9708F" w:rsidRDefault="00000000" w:rsidP="004D5EED">
      <w:pPr>
        <w:pStyle w:val="Ttulo1"/>
        <w:numPr>
          <w:ilvl w:val="0"/>
          <w:numId w:val="3"/>
        </w:numPr>
        <w:tabs>
          <w:tab w:val="left" w:pos="1318"/>
        </w:tabs>
        <w:spacing w:before="34"/>
        <w:jc w:val="left"/>
      </w:pPr>
      <w:bookmarkStart w:id="8" w:name="_TOC_250000"/>
      <w:r>
        <w:lastRenderedPageBreak/>
        <w:t>Controle de</w:t>
      </w:r>
      <w:r>
        <w:rPr>
          <w:spacing w:val="1"/>
        </w:rPr>
        <w:t xml:space="preserve"> </w:t>
      </w:r>
      <w:bookmarkEnd w:id="8"/>
      <w:r>
        <w:t>Qualidade:</w:t>
      </w:r>
    </w:p>
    <w:p w14:paraId="6B60EE46" w14:textId="77777777" w:rsidR="00C9708F" w:rsidRDefault="00C9708F">
      <w:pPr>
        <w:pStyle w:val="Corpodetexto"/>
        <w:rPr>
          <w:b/>
        </w:rPr>
      </w:pPr>
    </w:p>
    <w:p w14:paraId="00A1E879" w14:textId="77777777" w:rsidR="00C9708F" w:rsidRPr="004F3666" w:rsidRDefault="00C9708F">
      <w:pPr>
        <w:pStyle w:val="Corpodetexto"/>
        <w:rPr>
          <w:b/>
          <w:sz w:val="22"/>
          <w:szCs w:val="22"/>
        </w:rPr>
      </w:pPr>
    </w:p>
    <w:p w14:paraId="5E6012F1" w14:textId="77777777" w:rsidR="00C9708F" w:rsidRPr="004F3666" w:rsidRDefault="00000000">
      <w:pPr>
        <w:pStyle w:val="PargrafodaLista"/>
        <w:numPr>
          <w:ilvl w:val="0"/>
          <w:numId w:val="1"/>
        </w:numPr>
        <w:tabs>
          <w:tab w:val="left" w:pos="1668"/>
        </w:tabs>
        <w:ind w:hanging="361"/>
        <w:jc w:val="both"/>
      </w:pPr>
      <w:r w:rsidRPr="004F3666">
        <w:rPr>
          <w:u w:val="single"/>
        </w:rPr>
        <w:t>Responsabilidade</w:t>
      </w:r>
      <w:r w:rsidRPr="004F3666">
        <w:rPr>
          <w:spacing w:val="-2"/>
          <w:u w:val="single"/>
        </w:rPr>
        <w:t xml:space="preserve"> </w:t>
      </w:r>
      <w:r w:rsidRPr="004F3666">
        <w:rPr>
          <w:u w:val="single"/>
        </w:rPr>
        <w:t>pela</w:t>
      </w:r>
      <w:r w:rsidRPr="004F3666">
        <w:rPr>
          <w:spacing w:val="-4"/>
          <w:u w:val="single"/>
        </w:rPr>
        <w:t xml:space="preserve"> </w:t>
      </w:r>
      <w:r w:rsidRPr="004F3666">
        <w:rPr>
          <w:u w:val="single"/>
        </w:rPr>
        <w:t>fabricação</w:t>
      </w:r>
      <w:r w:rsidRPr="004F3666">
        <w:t>:</w:t>
      </w:r>
    </w:p>
    <w:p w14:paraId="26C38F1B" w14:textId="77777777" w:rsidR="00C9708F" w:rsidRPr="004F3666" w:rsidRDefault="00000000">
      <w:pPr>
        <w:pStyle w:val="Corpodetexto"/>
        <w:spacing w:before="52" w:line="276" w:lineRule="auto"/>
        <w:ind w:left="1667" w:right="1076"/>
        <w:jc w:val="both"/>
        <w:rPr>
          <w:sz w:val="22"/>
          <w:szCs w:val="22"/>
        </w:rPr>
      </w:pPr>
      <w:r w:rsidRPr="004F3666">
        <w:rPr>
          <w:sz w:val="22"/>
          <w:szCs w:val="22"/>
        </w:rPr>
        <w:t>O</w:t>
      </w:r>
      <w:r w:rsidRPr="004F3666">
        <w:rPr>
          <w:spacing w:val="-3"/>
          <w:sz w:val="22"/>
          <w:szCs w:val="22"/>
        </w:rPr>
        <w:t xml:space="preserve"> </w:t>
      </w:r>
      <w:r w:rsidRPr="004F3666">
        <w:rPr>
          <w:sz w:val="22"/>
          <w:szCs w:val="22"/>
        </w:rPr>
        <w:t>fabricante</w:t>
      </w:r>
      <w:r w:rsidRPr="004F3666">
        <w:rPr>
          <w:spacing w:val="-7"/>
          <w:sz w:val="22"/>
          <w:szCs w:val="22"/>
        </w:rPr>
        <w:t xml:space="preserve"> </w:t>
      </w:r>
      <w:r w:rsidRPr="004F3666">
        <w:rPr>
          <w:sz w:val="22"/>
          <w:szCs w:val="22"/>
        </w:rPr>
        <w:t>é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responsável</w:t>
      </w:r>
      <w:r w:rsidRPr="004F3666">
        <w:rPr>
          <w:spacing w:val="-5"/>
          <w:sz w:val="22"/>
          <w:szCs w:val="22"/>
        </w:rPr>
        <w:t xml:space="preserve"> </w:t>
      </w:r>
      <w:r w:rsidRPr="004F3666">
        <w:rPr>
          <w:sz w:val="22"/>
          <w:szCs w:val="22"/>
        </w:rPr>
        <w:t>pela</w:t>
      </w:r>
      <w:r w:rsidRPr="004F3666">
        <w:rPr>
          <w:spacing w:val="-5"/>
          <w:sz w:val="22"/>
          <w:szCs w:val="22"/>
        </w:rPr>
        <w:t xml:space="preserve"> </w:t>
      </w:r>
      <w:r w:rsidRPr="004F3666">
        <w:rPr>
          <w:sz w:val="22"/>
          <w:szCs w:val="22"/>
        </w:rPr>
        <w:t>produção</w:t>
      </w:r>
      <w:r w:rsidRPr="004F3666">
        <w:rPr>
          <w:spacing w:val="-3"/>
          <w:sz w:val="22"/>
          <w:szCs w:val="22"/>
        </w:rPr>
        <w:t xml:space="preserve"> </w:t>
      </w:r>
      <w:r w:rsidRPr="004F3666">
        <w:rPr>
          <w:sz w:val="22"/>
          <w:szCs w:val="22"/>
        </w:rPr>
        <w:t>do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artigo,</w:t>
      </w:r>
      <w:r w:rsidRPr="004F3666">
        <w:rPr>
          <w:spacing w:val="-5"/>
          <w:sz w:val="22"/>
          <w:szCs w:val="22"/>
        </w:rPr>
        <w:t xml:space="preserve"> </w:t>
      </w:r>
      <w:r w:rsidRPr="004F3666">
        <w:rPr>
          <w:sz w:val="22"/>
          <w:szCs w:val="22"/>
        </w:rPr>
        <w:t>de</w:t>
      </w:r>
      <w:r w:rsidRPr="004F3666">
        <w:rPr>
          <w:spacing w:val="-5"/>
          <w:sz w:val="22"/>
          <w:szCs w:val="22"/>
        </w:rPr>
        <w:t xml:space="preserve"> </w:t>
      </w:r>
      <w:r w:rsidRPr="004F3666">
        <w:rPr>
          <w:sz w:val="22"/>
          <w:szCs w:val="22"/>
        </w:rPr>
        <w:t>acordo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com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as</w:t>
      </w:r>
      <w:r w:rsidRPr="004F3666">
        <w:rPr>
          <w:spacing w:val="-60"/>
          <w:sz w:val="22"/>
          <w:szCs w:val="22"/>
        </w:rPr>
        <w:t xml:space="preserve"> </w:t>
      </w:r>
      <w:r w:rsidRPr="004F3666">
        <w:rPr>
          <w:sz w:val="22"/>
          <w:szCs w:val="22"/>
        </w:rPr>
        <w:t>características</w:t>
      </w:r>
      <w:r w:rsidRPr="004F3666">
        <w:rPr>
          <w:spacing w:val="-1"/>
          <w:sz w:val="22"/>
          <w:szCs w:val="22"/>
        </w:rPr>
        <w:t xml:space="preserve"> </w:t>
      </w:r>
      <w:r w:rsidRPr="004F3666">
        <w:rPr>
          <w:sz w:val="22"/>
          <w:szCs w:val="22"/>
        </w:rPr>
        <w:t>estabelecidas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na presente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proposta.</w:t>
      </w:r>
    </w:p>
    <w:p w14:paraId="3755BECC" w14:textId="77777777" w:rsidR="00C9708F" w:rsidRPr="004F3666" w:rsidRDefault="00C9708F">
      <w:pPr>
        <w:pStyle w:val="Corpodetexto"/>
        <w:spacing w:before="1"/>
        <w:rPr>
          <w:sz w:val="22"/>
          <w:szCs w:val="22"/>
        </w:rPr>
      </w:pPr>
    </w:p>
    <w:p w14:paraId="6F857697" w14:textId="77777777" w:rsidR="00C9708F" w:rsidRPr="004F3666" w:rsidRDefault="00000000">
      <w:pPr>
        <w:pStyle w:val="PargrafodaLista"/>
        <w:numPr>
          <w:ilvl w:val="0"/>
          <w:numId w:val="1"/>
        </w:numPr>
        <w:tabs>
          <w:tab w:val="left" w:pos="1668"/>
        </w:tabs>
        <w:ind w:hanging="361"/>
        <w:jc w:val="both"/>
      </w:pPr>
      <w:r w:rsidRPr="004F3666">
        <w:rPr>
          <w:u w:val="single"/>
        </w:rPr>
        <w:t>Processos</w:t>
      </w:r>
      <w:r w:rsidRPr="004F3666">
        <w:rPr>
          <w:spacing w:val="-2"/>
          <w:u w:val="single"/>
        </w:rPr>
        <w:t xml:space="preserve"> </w:t>
      </w:r>
      <w:r w:rsidRPr="004F3666">
        <w:rPr>
          <w:u w:val="single"/>
        </w:rPr>
        <w:t>de</w:t>
      </w:r>
      <w:r w:rsidRPr="004F3666">
        <w:rPr>
          <w:spacing w:val="1"/>
          <w:u w:val="single"/>
        </w:rPr>
        <w:t xml:space="preserve"> </w:t>
      </w:r>
      <w:r w:rsidRPr="004F3666">
        <w:rPr>
          <w:u w:val="single"/>
        </w:rPr>
        <w:t>Fabricação</w:t>
      </w:r>
      <w:r w:rsidRPr="004F3666">
        <w:t>:</w:t>
      </w:r>
    </w:p>
    <w:p w14:paraId="6E2380EE" w14:textId="77777777" w:rsidR="00C9708F" w:rsidRPr="004F3666" w:rsidRDefault="00000000">
      <w:pPr>
        <w:pStyle w:val="Corpodetexto"/>
        <w:spacing w:before="52" w:line="276" w:lineRule="auto"/>
        <w:ind w:left="1667" w:right="1077"/>
        <w:jc w:val="both"/>
        <w:rPr>
          <w:sz w:val="22"/>
          <w:szCs w:val="22"/>
        </w:rPr>
      </w:pPr>
      <w:r w:rsidRPr="004F3666">
        <w:rPr>
          <w:sz w:val="22"/>
          <w:szCs w:val="22"/>
        </w:rPr>
        <w:t>Os processos de fabricação, embora sejam da escolha do fabricante,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condicionados pela natureza dos equipamentos disponíveis, devem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assegurar ao artigo a conformidade com os requisitos desta proposta.</w:t>
      </w:r>
      <w:r w:rsidRPr="004F3666">
        <w:rPr>
          <w:spacing w:val="-61"/>
          <w:sz w:val="22"/>
          <w:szCs w:val="22"/>
        </w:rPr>
        <w:t xml:space="preserve"> </w:t>
      </w:r>
      <w:r w:rsidRPr="004F3666">
        <w:rPr>
          <w:sz w:val="22"/>
          <w:szCs w:val="22"/>
        </w:rPr>
        <w:t>Após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a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definição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do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fabricante,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este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terá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15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dias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corridos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para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apresentar as amostras, 1 de cada tamanho, para escolha das grades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que</w:t>
      </w:r>
      <w:r w:rsidRPr="004F3666">
        <w:rPr>
          <w:spacing w:val="-3"/>
          <w:sz w:val="22"/>
          <w:szCs w:val="22"/>
        </w:rPr>
        <w:t xml:space="preserve"> </w:t>
      </w:r>
      <w:r w:rsidRPr="004F3666">
        <w:rPr>
          <w:sz w:val="22"/>
          <w:szCs w:val="22"/>
        </w:rPr>
        <w:t>melhor se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adequarem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aos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seus funcionários.</w:t>
      </w:r>
    </w:p>
    <w:p w14:paraId="631610E3" w14:textId="77777777" w:rsidR="00C9708F" w:rsidRPr="004F3666" w:rsidRDefault="00C9708F">
      <w:pPr>
        <w:pStyle w:val="Corpodetexto"/>
        <w:spacing w:before="4"/>
        <w:rPr>
          <w:sz w:val="22"/>
          <w:szCs w:val="22"/>
        </w:rPr>
      </w:pPr>
    </w:p>
    <w:p w14:paraId="6092B9FE" w14:textId="77777777" w:rsidR="00C9708F" w:rsidRPr="004F3666" w:rsidRDefault="00000000">
      <w:pPr>
        <w:pStyle w:val="PargrafodaLista"/>
        <w:numPr>
          <w:ilvl w:val="0"/>
          <w:numId w:val="1"/>
        </w:numPr>
        <w:tabs>
          <w:tab w:val="left" w:pos="1668"/>
        </w:tabs>
        <w:ind w:hanging="361"/>
      </w:pPr>
      <w:r w:rsidRPr="004F3666">
        <w:rPr>
          <w:u w:val="single"/>
        </w:rPr>
        <w:t>Garantia</w:t>
      </w:r>
      <w:r w:rsidRPr="004F3666">
        <w:rPr>
          <w:spacing w:val="-3"/>
          <w:u w:val="single"/>
        </w:rPr>
        <w:t xml:space="preserve"> </w:t>
      </w:r>
      <w:r w:rsidRPr="004F3666">
        <w:rPr>
          <w:u w:val="single"/>
        </w:rPr>
        <w:t>de qualidade</w:t>
      </w:r>
      <w:r w:rsidRPr="004F3666">
        <w:t>:</w:t>
      </w:r>
    </w:p>
    <w:p w14:paraId="77F623D4" w14:textId="77777777" w:rsidR="00C9708F" w:rsidRPr="004F3666" w:rsidRDefault="00000000">
      <w:pPr>
        <w:pStyle w:val="Corpodetexto"/>
        <w:spacing w:before="49" w:line="276" w:lineRule="auto"/>
        <w:ind w:left="1667" w:right="1262"/>
        <w:rPr>
          <w:sz w:val="22"/>
          <w:szCs w:val="22"/>
        </w:rPr>
      </w:pPr>
      <w:r w:rsidRPr="004F3666">
        <w:rPr>
          <w:sz w:val="22"/>
          <w:szCs w:val="22"/>
        </w:rPr>
        <w:t>Para garantia do artigo, o mesmo deverá considerar aspectos como:</w:t>
      </w:r>
      <w:r w:rsidRPr="004F3666">
        <w:rPr>
          <w:spacing w:val="-61"/>
          <w:sz w:val="22"/>
          <w:szCs w:val="22"/>
        </w:rPr>
        <w:t xml:space="preserve"> </w:t>
      </w:r>
      <w:r w:rsidRPr="004F3666">
        <w:rPr>
          <w:sz w:val="22"/>
          <w:szCs w:val="22"/>
        </w:rPr>
        <w:t>Evitar possíveis defeitos de construção ou possíveis manchas,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prezando a qualidade do produto final. O fabricante deve garantir a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qualidade do artigo mediante o controle de qualidade das matérias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primas e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do</w:t>
      </w:r>
      <w:r w:rsidRPr="004F3666">
        <w:rPr>
          <w:spacing w:val="2"/>
          <w:sz w:val="22"/>
          <w:szCs w:val="22"/>
        </w:rPr>
        <w:t xml:space="preserve"> </w:t>
      </w:r>
      <w:r w:rsidRPr="004F3666">
        <w:rPr>
          <w:sz w:val="22"/>
          <w:szCs w:val="22"/>
        </w:rPr>
        <w:t>produto acabado,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em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todo o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processo</w:t>
      </w:r>
      <w:r w:rsidRPr="004F3666">
        <w:rPr>
          <w:spacing w:val="-4"/>
          <w:sz w:val="22"/>
          <w:szCs w:val="22"/>
        </w:rPr>
        <w:t xml:space="preserve"> </w:t>
      </w:r>
      <w:r w:rsidRPr="004F3666">
        <w:rPr>
          <w:sz w:val="22"/>
          <w:szCs w:val="22"/>
        </w:rPr>
        <w:t>de fabricação.</w:t>
      </w:r>
    </w:p>
    <w:p w14:paraId="38C9850F" w14:textId="77777777" w:rsidR="00C9708F" w:rsidRPr="004F3666" w:rsidRDefault="00C9708F">
      <w:pPr>
        <w:pStyle w:val="Corpodetexto"/>
        <w:spacing w:before="3"/>
        <w:rPr>
          <w:sz w:val="22"/>
          <w:szCs w:val="22"/>
        </w:rPr>
      </w:pPr>
    </w:p>
    <w:p w14:paraId="260272D5" w14:textId="77777777" w:rsidR="00C9708F" w:rsidRPr="004F3666" w:rsidRDefault="00000000">
      <w:pPr>
        <w:pStyle w:val="PargrafodaLista"/>
        <w:numPr>
          <w:ilvl w:val="0"/>
          <w:numId w:val="1"/>
        </w:numPr>
        <w:tabs>
          <w:tab w:val="left" w:pos="1668"/>
        </w:tabs>
        <w:ind w:hanging="361"/>
      </w:pPr>
      <w:r w:rsidRPr="004F3666">
        <w:rPr>
          <w:u w:val="single"/>
        </w:rPr>
        <w:t>Embalagem</w:t>
      </w:r>
      <w:r w:rsidRPr="004F3666">
        <w:t>:</w:t>
      </w:r>
    </w:p>
    <w:p w14:paraId="46FC1BD0" w14:textId="77777777" w:rsidR="00C9708F" w:rsidRPr="004F3666" w:rsidRDefault="00000000">
      <w:pPr>
        <w:pStyle w:val="Corpodetexto"/>
        <w:spacing w:before="52" w:line="276" w:lineRule="auto"/>
        <w:ind w:left="1821" w:right="1546"/>
        <w:rPr>
          <w:sz w:val="22"/>
          <w:szCs w:val="22"/>
        </w:rPr>
      </w:pPr>
      <w:r w:rsidRPr="004F3666">
        <w:rPr>
          <w:sz w:val="22"/>
          <w:szCs w:val="22"/>
        </w:rPr>
        <w:t>O Fabricante deve entregar as peças passadas, etiquetadas e</w:t>
      </w:r>
      <w:r w:rsidRPr="004F3666">
        <w:rPr>
          <w:spacing w:val="1"/>
          <w:sz w:val="22"/>
          <w:szCs w:val="22"/>
        </w:rPr>
        <w:t xml:space="preserve"> </w:t>
      </w:r>
      <w:r w:rsidRPr="004F3666">
        <w:rPr>
          <w:sz w:val="22"/>
          <w:szCs w:val="22"/>
        </w:rPr>
        <w:t>embaladas</w:t>
      </w:r>
      <w:r w:rsidRPr="004F3666">
        <w:rPr>
          <w:spacing w:val="-3"/>
          <w:sz w:val="22"/>
          <w:szCs w:val="22"/>
        </w:rPr>
        <w:t xml:space="preserve"> </w:t>
      </w:r>
      <w:r w:rsidRPr="004F3666">
        <w:rPr>
          <w:sz w:val="22"/>
          <w:szCs w:val="22"/>
        </w:rPr>
        <w:t>individualmente</w:t>
      </w:r>
      <w:r w:rsidRPr="004F3666">
        <w:rPr>
          <w:spacing w:val="-4"/>
          <w:sz w:val="22"/>
          <w:szCs w:val="22"/>
        </w:rPr>
        <w:t xml:space="preserve"> </w:t>
      </w:r>
      <w:r w:rsidRPr="004F3666">
        <w:rPr>
          <w:sz w:val="22"/>
          <w:szCs w:val="22"/>
        </w:rPr>
        <w:t>com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a</w:t>
      </w:r>
      <w:r w:rsidRPr="004F3666">
        <w:rPr>
          <w:spacing w:val="-1"/>
          <w:sz w:val="22"/>
          <w:szCs w:val="22"/>
        </w:rPr>
        <w:t xml:space="preserve"> </w:t>
      </w:r>
      <w:r w:rsidRPr="004F3666">
        <w:rPr>
          <w:sz w:val="22"/>
          <w:szCs w:val="22"/>
        </w:rPr>
        <w:t>descrição</w:t>
      </w:r>
      <w:r w:rsidRPr="004F3666">
        <w:rPr>
          <w:spacing w:val="-2"/>
          <w:sz w:val="22"/>
          <w:szCs w:val="22"/>
        </w:rPr>
        <w:t xml:space="preserve"> </w:t>
      </w:r>
      <w:r w:rsidRPr="004F3666">
        <w:rPr>
          <w:sz w:val="22"/>
          <w:szCs w:val="22"/>
        </w:rPr>
        <w:t>do</w:t>
      </w:r>
      <w:r w:rsidRPr="004F3666">
        <w:rPr>
          <w:spacing w:val="2"/>
          <w:sz w:val="22"/>
          <w:szCs w:val="22"/>
        </w:rPr>
        <w:t xml:space="preserve"> </w:t>
      </w:r>
      <w:r w:rsidRPr="004F3666">
        <w:rPr>
          <w:sz w:val="22"/>
          <w:szCs w:val="22"/>
        </w:rPr>
        <w:t>tamanho</w:t>
      </w:r>
      <w:r w:rsidRPr="004F3666">
        <w:rPr>
          <w:spacing w:val="-1"/>
          <w:sz w:val="22"/>
          <w:szCs w:val="22"/>
        </w:rPr>
        <w:t xml:space="preserve"> </w:t>
      </w:r>
      <w:r w:rsidRPr="004F3666">
        <w:rPr>
          <w:sz w:val="22"/>
          <w:szCs w:val="22"/>
        </w:rPr>
        <w:t>visível.</w:t>
      </w:r>
    </w:p>
    <w:p w14:paraId="50C3CA83" w14:textId="77777777" w:rsidR="00C9708F" w:rsidRDefault="00C9708F">
      <w:pPr>
        <w:pStyle w:val="Corpodetexto"/>
      </w:pPr>
    </w:p>
    <w:p w14:paraId="023CD62A" w14:textId="77777777" w:rsidR="00C9708F" w:rsidRDefault="00C9708F">
      <w:pPr>
        <w:pStyle w:val="Corpodetexto"/>
      </w:pPr>
    </w:p>
    <w:p w14:paraId="72F0C32D" w14:textId="77777777" w:rsidR="00C9708F" w:rsidRDefault="00C9708F">
      <w:pPr>
        <w:pStyle w:val="Corpodetexto"/>
      </w:pPr>
    </w:p>
    <w:p w14:paraId="197C7EDA" w14:textId="77777777" w:rsidR="00C9708F" w:rsidRDefault="00C9708F">
      <w:pPr>
        <w:pStyle w:val="Corpodetexto"/>
      </w:pPr>
    </w:p>
    <w:sectPr w:rsidR="00C9708F">
      <w:pgSz w:w="11910" w:h="16840"/>
      <w:pgMar w:top="1380" w:right="620" w:bottom="1200" w:left="600" w:header="374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ED3B3" w14:textId="77777777" w:rsidR="00890517" w:rsidRDefault="00890517">
      <w:r>
        <w:separator/>
      </w:r>
    </w:p>
  </w:endnote>
  <w:endnote w:type="continuationSeparator" w:id="0">
    <w:p w14:paraId="2A8C8A2F" w14:textId="77777777" w:rsidR="00890517" w:rsidRDefault="0089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2CE3" w14:textId="7B2372D7" w:rsidR="00C9708F" w:rsidRDefault="004D5EED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81152" behindDoc="1" locked="0" layoutInCell="1" allowOverlap="1" wp14:anchorId="3F891B66" wp14:editId="3DB8F1DD">
              <wp:simplePos x="0" y="0"/>
              <wp:positionH relativeFrom="page">
                <wp:posOffset>6371590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703BB" w14:textId="77777777" w:rsidR="00C9708F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891B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7pt;margin-top:780.8pt;width:11.6pt;height:13.05pt;z-index:-160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gLj4yOEAAAAPAQAADwAAAAAAAAAAAAAAAAAvBAAAZHJzL2Rvd25yZXYueG1sUEsFBgAAAAAEAAQA&#10;8wAAAD0FAAAAAA==&#10;" filled="f" stroked="f">
              <v:textbox inset="0,0,0,0">
                <w:txbxContent>
                  <w:p w14:paraId="4F6703BB" w14:textId="77777777" w:rsidR="00C9708F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13A3C" w14:textId="77777777" w:rsidR="00890517" w:rsidRDefault="00890517">
      <w:r>
        <w:separator/>
      </w:r>
    </w:p>
  </w:footnote>
  <w:footnote w:type="continuationSeparator" w:id="0">
    <w:p w14:paraId="3E197737" w14:textId="77777777" w:rsidR="00890517" w:rsidRDefault="00890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B13"/>
    <w:multiLevelType w:val="hybridMultilevel"/>
    <w:tmpl w:val="70F00F0A"/>
    <w:lvl w:ilvl="0" w:tplc="FFFFFFFF">
      <w:start w:val="1"/>
      <w:numFmt w:val="decimal"/>
      <w:lvlText w:val="%1."/>
      <w:lvlJc w:val="left"/>
      <w:pPr>
        <w:ind w:left="1384" w:hanging="360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8"/>
        <w:szCs w:val="28"/>
        <w:lang w:val="pt-PT" w:eastAsia="en-US" w:bidi="ar-SA"/>
      </w:rPr>
    </w:lvl>
    <w:lvl w:ilvl="1" w:tplc="FFFFFFFF">
      <w:start w:val="1"/>
      <w:numFmt w:val="lowerLetter"/>
      <w:lvlText w:val="%2."/>
      <w:lvlJc w:val="left"/>
      <w:pPr>
        <w:ind w:left="1668" w:hanging="360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8"/>
        <w:szCs w:val="28"/>
        <w:lang w:val="pt-PT" w:eastAsia="en-US" w:bidi="ar-SA"/>
      </w:rPr>
    </w:lvl>
    <w:lvl w:ilvl="2" w:tplc="FFFFFFFF">
      <w:numFmt w:val="bullet"/>
      <w:lvlText w:val=""/>
      <w:lvlJc w:val="left"/>
      <w:pPr>
        <w:ind w:left="2388" w:hanging="360"/>
      </w:pPr>
      <w:rPr>
        <w:rFonts w:ascii="Symbol" w:eastAsia="Symbol" w:hAnsi="Symbol" w:cs="Symbol" w:hint="default"/>
        <w:w w:val="100"/>
        <w:sz w:val="28"/>
        <w:szCs w:val="28"/>
        <w:lang w:val="pt-PT" w:eastAsia="en-US" w:bidi="ar-SA"/>
      </w:rPr>
    </w:lvl>
    <w:lvl w:ilvl="3" w:tplc="FFFFFFFF">
      <w:numFmt w:val="bullet"/>
      <w:lvlText w:val="•"/>
      <w:lvlJc w:val="left"/>
      <w:pPr>
        <w:ind w:left="3418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45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5494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6533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7571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609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2572DF9"/>
    <w:multiLevelType w:val="hybridMultilevel"/>
    <w:tmpl w:val="AE0212EC"/>
    <w:lvl w:ilvl="0" w:tplc="4410859A">
      <w:start w:val="1"/>
      <w:numFmt w:val="decimal"/>
      <w:lvlText w:val="%1."/>
      <w:lvlJc w:val="left"/>
      <w:pPr>
        <w:ind w:left="1452" w:hanging="720"/>
      </w:pPr>
      <w:rPr>
        <w:rFonts w:ascii="Calibri" w:eastAsia="Calibri" w:hAnsi="Calibri" w:cs="Calibri" w:hint="default"/>
        <w:b/>
        <w:bCs/>
        <w:spacing w:val="-2"/>
        <w:w w:val="100"/>
        <w:sz w:val="28"/>
        <w:szCs w:val="28"/>
        <w:lang w:val="pt-PT" w:eastAsia="en-US" w:bidi="ar-SA"/>
      </w:rPr>
    </w:lvl>
    <w:lvl w:ilvl="1" w:tplc="03620472">
      <w:start w:val="1"/>
      <w:numFmt w:val="lowerLetter"/>
      <w:lvlText w:val="%2."/>
      <w:lvlJc w:val="left"/>
      <w:pPr>
        <w:ind w:left="2172" w:hanging="720"/>
      </w:pPr>
      <w:rPr>
        <w:rFonts w:ascii="Calibri" w:eastAsia="Calibri" w:hAnsi="Calibri" w:cs="Calibri" w:hint="default"/>
        <w:w w:val="100"/>
        <w:sz w:val="28"/>
        <w:szCs w:val="28"/>
        <w:lang w:val="pt-PT" w:eastAsia="en-US" w:bidi="ar-SA"/>
      </w:rPr>
    </w:lvl>
    <w:lvl w:ilvl="2" w:tplc="FAAC3D7E">
      <w:numFmt w:val="bullet"/>
      <w:lvlText w:val="•"/>
      <w:lvlJc w:val="left"/>
      <w:pPr>
        <w:ind w:left="3125" w:hanging="720"/>
      </w:pPr>
      <w:rPr>
        <w:rFonts w:hint="default"/>
        <w:lang w:val="pt-PT" w:eastAsia="en-US" w:bidi="ar-SA"/>
      </w:rPr>
    </w:lvl>
    <w:lvl w:ilvl="3" w:tplc="7834E292">
      <w:numFmt w:val="bullet"/>
      <w:lvlText w:val="•"/>
      <w:lvlJc w:val="left"/>
      <w:pPr>
        <w:ind w:left="4070" w:hanging="720"/>
      </w:pPr>
      <w:rPr>
        <w:rFonts w:hint="default"/>
        <w:lang w:val="pt-PT" w:eastAsia="en-US" w:bidi="ar-SA"/>
      </w:rPr>
    </w:lvl>
    <w:lvl w:ilvl="4" w:tplc="B43AA0B6">
      <w:numFmt w:val="bullet"/>
      <w:lvlText w:val="•"/>
      <w:lvlJc w:val="left"/>
      <w:pPr>
        <w:ind w:left="5015" w:hanging="720"/>
      </w:pPr>
      <w:rPr>
        <w:rFonts w:hint="default"/>
        <w:lang w:val="pt-PT" w:eastAsia="en-US" w:bidi="ar-SA"/>
      </w:rPr>
    </w:lvl>
    <w:lvl w:ilvl="5" w:tplc="F94EAF84">
      <w:numFmt w:val="bullet"/>
      <w:lvlText w:val="•"/>
      <w:lvlJc w:val="left"/>
      <w:pPr>
        <w:ind w:left="5960" w:hanging="720"/>
      </w:pPr>
      <w:rPr>
        <w:rFonts w:hint="default"/>
        <w:lang w:val="pt-PT" w:eastAsia="en-US" w:bidi="ar-SA"/>
      </w:rPr>
    </w:lvl>
    <w:lvl w:ilvl="6" w:tplc="0CBC04EC">
      <w:numFmt w:val="bullet"/>
      <w:lvlText w:val="•"/>
      <w:lvlJc w:val="left"/>
      <w:pPr>
        <w:ind w:left="6905" w:hanging="720"/>
      </w:pPr>
      <w:rPr>
        <w:rFonts w:hint="default"/>
        <w:lang w:val="pt-PT" w:eastAsia="en-US" w:bidi="ar-SA"/>
      </w:rPr>
    </w:lvl>
    <w:lvl w:ilvl="7" w:tplc="319C893C">
      <w:numFmt w:val="bullet"/>
      <w:lvlText w:val="•"/>
      <w:lvlJc w:val="left"/>
      <w:pPr>
        <w:ind w:left="7850" w:hanging="720"/>
      </w:pPr>
      <w:rPr>
        <w:rFonts w:hint="default"/>
        <w:lang w:val="pt-PT" w:eastAsia="en-US" w:bidi="ar-SA"/>
      </w:rPr>
    </w:lvl>
    <w:lvl w:ilvl="8" w:tplc="623C3270">
      <w:numFmt w:val="bullet"/>
      <w:lvlText w:val="•"/>
      <w:lvlJc w:val="left"/>
      <w:pPr>
        <w:ind w:left="8796" w:hanging="720"/>
      </w:pPr>
      <w:rPr>
        <w:rFonts w:hint="default"/>
        <w:lang w:val="pt-PT" w:eastAsia="en-US" w:bidi="ar-SA"/>
      </w:rPr>
    </w:lvl>
  </w:abstractNum>
  <w:abstractNum w:abstractNumId="2" w15:restartNumberingAfterBreak="0">
    <w:nsid w:val="2549160F"/>
    <w:multiLevelType w:val="hybridMultilevel"/>
    <w:tmpl w:val="DB82B63E"/>
    <w:lvl w:ilvl="0" w:tplc="0D76BE60">
      <w:start w:val="1"/>
      <w:numFmt w:val="decimal"/>
      <w:lvlText w:val="%1)"/>
      <w:lvlJc w:val="left"/>
      <w:pPr>
        <w:ind w:left="1668" w:hanging="360"/>
      </w:pPr>
      <w:rPr>
        <w:rFonts w:ascii="Calibri" w:eastAsia="Calibri" w:hAnsi="Calibri" w:cs="Calibri" w:hint="default"/>
        <w:spacing w:val="-2"/>
        <w:w w:val="100"/>
        <w:sz w:val="28"/>
        <w:szCs w:val="28"/>
        <w:lang w:val="pt-PT" w:eastAsia="en-US" w:bidi="ar-SA"/>
      </w:rPr>
    </w:lvl>
    <w:lvl w:ilvl="1" w:tplc="0D501872">
      <w:numFmt w:val="bullet"/>
      <w:lvlText w:val="•"/>
      <w:lvlJc w:val="left"/>
      <w:pPr>
        <w:ind w:left="2562" w:hanging="360"/>
      </w:pPr>
      <w:rPr>
        <w:rFonts w:hint="default"/>
        <w:lang w:val="pt-PT" w:eastAsia="en-US" w:bidi="ar-SA"/>
      </w:rPr>
    </w:lvl>
    <w:lvl w:ilvl="2" w:tplc="210AE33A">
      <w:numFmt w:val="bullet"/>
      <w:lvlText w:val="•"/>
      <w:lvlJc w:val="left"/>
      <w:pPr>
        <w:ind w:left="3465" w:hanging="360"/>
      </w:pPr>
      <w:rPr>
        <w:rFonts w:hint="default"/>
        <w:lang w:val="pt-PT" w:eastAsia="en-US" w:bidi="ar-SA"/>
      </w:rPr>
    </w:lvl>
    <w:lvl w:ilvl="3" w:tplc="E3502FA2">
      <w:numFmt w:val="bullet"/>
      <w:lvlText w:val="•"/>
      <w:lvlJc w:val="left"/>
      <w:pPr>
        <w:ind w:left="4367" w:hanging="360"/>
      </w:pPr>
      <w:rPr>
        <w:rFonts w:hint="default"/>
        <w:lang w:val="pt-PT" w:eastAsia="en-US" w:bidi="ar-SA"/>
      </w:rPr>
    </w:lvl>
    <w:lvl w:ilvl="4" w:tplc="C5889BE0">
      <w:numFmt w:val="bullet"/>
      <w:lvlText w:val="•"/>
      <w:lvlJc w:val="left"/>
      <w:pPr>
        <w:ind w:left="5270" w:hanging="360"/>
      </w:pPr>
      <w:rPr>
        <w:rFonts w:hint="default"/>
        <w:lang w:val="pt-PT" w:eastAsia="en-US" w:bidi="ar-SA"/>
      </w:rPr>
    </w:lvl>
    <w:lvl w:ilvl="5" w:tplc="47B43C48">
      <w:numFmt w:val="bullet"/>
      <w:lvlText w:val="•"/>
      <w:lvlJc w:val="left"/>
      <w:pPr>
        <w:ind w:left="6173" w:hanging="360"/>
      </w:pPr>
      <w:rPr>
        <w:rFonts w:hint="default"/>
        <w:lang w:val="pt-PT" w:eastAsia="en-US" w:bidi="ar-SA"/>
      </w:rPr>
    </w:lvl>
    <w:lvl w:ilvl="6" w:tplc="1042050C">
      <w:numFmt w:val="bullet"/>
      <w:lvlText w:val="•"/>
      <w:lvlJc w:val="left"/>
      <w:pPr>
        <w:ind w:left="7075" w:hanging="360"/>
      </w:pPr>
      <w:rPr>
        <w:rFonts w:hint="default"/>
        <w:lang w:val="pt-PT" w:eastAsia="en-US" w:bidi="ar-SA"/>
      </w:rPr>
    </w:lvl>
    <w:lvl w:ilvl="7" w:tplc="1BCCBBA0">
      <w:numFmt w:val="bullet"/>
      <w:lvlText w:val="•"/>
      <w:lvlJc w:val="left"/>
      <w:pPr>
        <w:ind w:left="7978" w:hanging="360"/>
      </w:pPr>
      <w:rPr>
        <w:rFonts w:hint="default"/>
        <w:lang w:val="pt-PT" w:eastAsia="en-US" w:bidi="ar-SA"/>
      </w:rPr>
    </w:lvl>
    <w:lvl w:ilvl="8" w:tplc="965CF32A">
      <w:numFmt w:val="bullet"/>
      <w:lvlText w:val="•"/>
      <w:lvlJc w:val="left"/>
      <w:pPr>
        <w:ind w:left="8881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D7B77BA"/>
    <w:multiLevelType w:val="hybridMultilevel"/>
    <w:tmpl w:val="EB34AB96"/>
    <w:lvl w:ilvl="0" w:tplc="2C6C77E8">
      <w:numFmt w:val="bullet"/>
      <w:lvlText w:val="-"/>
      <w:lvlJc w:val="left"/>
      <w:pPr>
        <w:ind w:left="4" w:hanging="105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74F456B4">
      <w:numFmt w:val="bullet"/>
      <w:lvlText w:val="•"/>
      <w:lvlJc w:val="left"/>
      <w:pPr>
        <w:ind w:left="1044" w:hanging="105"/>
      </w:pPr>
      <w:rPr>
        <w:rFonts w:hint="default"/>
        <w:lang w:val="pt-PT" w:eastAsia="en-US" w:bidi="ar-SA"/>
      </w:rPr>
    </w:lvl>
    <w:lvl w:ilvl="2" w:tplc="94A2BA02">
      <w:numFmt w:val="bullet"/>
      <w:lvlText w:val="•"/>
      <w:lvlJc w:val="left"/>
      <w:pPr>
        <w:ind w:left="2088" w:hanging="105"/>
      </w:pPr>
      <w:rPr>
        <w:rFonts w:hint="default"/>
        <w:lang w:val="pt-PT" w:eastAsia="en-US" w:bidi="ar-SA"/>
      </w:rPr>
    </w:lvl>
    <w:lvl w:ilvl="3" w:tplc="6D4A088A">
      <w:numFmt w:val="bullet"/>
      <w:lvlText w:val="•"/>
      <w:lvlJc w:val="left"/>
      <w:pPr>
        <w:ind w:left="3132" w:hanging="105"/>
      </w:pPr>
      <w:rPr>
        <w:rFonts w:hint="default"/>
        <w:lang w:val="pt-PT" w:eastAsia="en-US" w:bidi="ar-SA"/>
      </w:rPr>
    </w:lvl>
    <w:lvl w:ilvl="4" w:tplc="FD5E9960">
      <w:numFmt w:val="bullet"/>
      <w:lvlText w:val="•"/>
      <w:lvlJc w:val="left"/>
      <w:pPr>
        <w:ind w:left="4176" w:hanging="105"/>
      </w:pPr>
      <w:rPr>
        <w:rFonts w:hint="default"/>
        <w:lang w:val="pt-PT" w:eastAsia="en-US" w:bidi="ar-SA"/>
      </w:rPr>
    </w:lvl>
    <w:lvl w:ilvl="5" w:tplc="A6DE21F6">
      <w:numFmt w:val="bullet"/>
      <w:lvlText w:val="•"/>
      <w:lvlJc w:val="left"/>
      <w:pPr>
        <w:ind w:left="5220" w:hanging="105"/>
      </w:pPr>
      <w:rPr>
        <w:rFonts w:hint="default"/>
        <w:lang w:val="pt-PT" w:eastAsia="en-US" w:bidi="ar-SA"/>
      </w:rPr>
    </w:lvl>
    <w:lvl w:ilvl="6" w:tplc="615C782E">
      <w:numFmt w:val="bullet"/>
      <w:lvlText w:val="•"/>
      <w:lvlJc w:val="left"/>
      <w:pPr>
        <w:ind w:left="6264" w:hanging="105"/>
      </w:pPr>
      <w:rPr>
        <w:rFonts w:hint="default"/>
        <w:lang w:val="pt-PT" w:eastAsia="en-US" w:bidi="ar-SA"/>
      </w:rPr>
    </w:lvl>
    <w:lvl w:ilvl="7" w:tplc="DE2CFF1A">
      <w:numFmt w:val="bullet"/>
      <w:lvlText w:val="•"/>
      <w:lvlJc w:val="left"/>
      <w:pPr>
        <w:ind w:left="7308" w:hanging="105"/>
      </w:pPr>
      <w:rPr>
        <w:rFonts w:hint="default"/>
        <w:lang w:val="pt-PT" w:eastAsia="en-US" w:bidi="ar-SA"/>
      </w:rPr>
    </w:lvl>
    <w:lvl w:ilvl="8" w:tplc="1B7E233E">
      <w:numFmt w:val="bullet"/>
      <w:lvlText w:val="•"/>
      <w:lvlJc w:val="left"/>
      <w:pPr>
        <w:ind w:left="8352" w:hanging="105"/>
      </w:pPr>
      <w:rPr>
        <w:rFonts w:hint="default"/>
        <w:lang w:val="pt-PT" w:eastAsia="en-US" w:bidi="ar-SA"/>
      </w:rPr>
    </w:lvl>
  </w:abstractNum>
  <w:abstractNum w:abstractNumId="4" w15:restartNumberingAfterBreak="0">
    <w:nsid w:val="50A50A48"/>
    <w:multiLevelType w:val="hybridMultilevel"/>
    <w:tmpl w:val="486846E2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EAA4FB6"/>
    <w:multiLevelType w:val="hybridMultilevel"/>
    <w:tmpl w:val="70F00F0A"/>
    <w:lvl w:ilvl="0" w:tplc="6794037E">
      <w:start w:val="1"/>
      <w:numFmt w:val="decimal"/>
      <w:lvlText w:val="%1."/>
      <w:lvlJc w:val="left"/>
      <w:pPr>
        <w:ind w:left="1384" w:hanging="360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8"/>
        <w:szCs w:val="28"/>
        <w:lang w:val="pt-PT" w:eastAsia="en-US" w:bidi="ar-SA"/>
      </w:rPr>
    </w:lvl>
    <w:lvl w:ilvl="1" w:tplc="43CA2F88">
      <w:start w:val="1"/>
      <w:numFmt w:val="lowerLetter"/>
      <w:lvlText w:val="%2."/>
      <w:lvlJc w:val="left"/>
      <w:pPr>
        <w:ind w:left="1668" w:hanging="360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8"/>
        <w:szCs w:val="28"/>
        <w:lang w:val="pt-PT" w:eastAsia="en-US" w:bidi="ar-SA"/>
      </w:rPr>
    </w:lvl>
    <w:lvl w:ilvl="2" w:tplc="D32E2632">
      <w:numFmt w:val="bullet"/>
      <w:lvlText w:val=""/>
      <w:lvlJc w:val="left"/>
      <w:pPr>
        <w:ind w:left="2388" w:hanging="360"/>
      </w:pPr>
      <w:rPr>
        <w:rFonts w:ascii="Symbol" w:eastAsia="Symbol" w:hAnsi="Symbol" w:cs="Symbol" w:hint="default"/>
        <w:w w:val="100"/>
        <w:sz w:val="28"/>
        <w:szCs w:val="28"/>
        <w:lang w:val="pt-PT" w:eastAsia="en-US" w:bidi="ar-SA"/>
      </w:rPr>
    </w:lvl>
    <w:lvl w:ilvl="3" w:tplc="B7D030A0">
      <w:numFmt w:val="bullet"/>
      <w:lvlText w:val="•"/>
      <w:lvlJc w:val="left"/>
      <w:pPr>
        <w:ind w:left="3418" w:hanging="360"/>
      </w:pPr>
      <w:rPr>
        <w:rFonts w:hint="default"/>
        <w:lang w:val="pt-PT" w:eastAsia="en-US" w:bidi="ar-SA"/>
      </w:rPr>
    </w:lvl>
    <w:lvl w:ilvl="4" w:tplc="BD284C20">
      <w:numFmt w:val="bullet"/>
      <w:lvlText w:val="•"/>
      <w:lvlJc w:val="left"/>
      <w:pPr>
        <w:ind w:left="4456" w:hanging="360"/>
      </w:pPr>
      <w:rPr>
        <w:rFonts w:hint="default"/>
        <w:lang w:val="pt-PT" w:eastAsia="en-US" w:bidi="ar-SA"/>
      </w:rPr>
    </w:lvl>
    <w:lvl w:ilvl="5" w:tplc="F54C056E">
      <w:numFmt w:val="bullet"/>
      <w:lvlText w:val="•"/>
      <w:lvlJc w:val="left"/>
      <w:pPr>
        <w:ind w:left="5494" w:hanging="360"/>
      </w:pPr>
      <w:rPr>
        <w:rFonts w:hint="default"/>
        <w:lang w:val="pt-PT" w:eastAsia="en-US" w:bidi="ar-SA"/>
      </w:rPr>
    </w:lvl>
    <w:lvl w:ilvl="6" w:tplc="B55AF148">
      <w:numFmt w:val="bullet"/>
      <w:lvlText w:val="•"/>
      <w:lvlJc w:val="left"/>
      <w:pPr>
        <w:ind w:left="6533" w:hanging="360"/>
      </w:pPr>
      <w:rPr>
        <w:rFonts w:hint="default"/>
        <w:lang w:val="pt-PT" w:eastAsia="en-US" w:bidi="ar-SA"/>
      </w:rPr>
    </w:lvl>
    <w:lvl w:ilvl="7" w:tplc="F19A678C">
      <w:numFmt w:val="bullet"/>
      <w:lvlText w:val="•"/>
      <w:lvlJc w:val="left"/>
      <w:pPr>
        <w:ind w:left="7571" w:hanging="360"/>
      </w:pPr>
      <w:rPr>
        <w:rFonts w:hint="default"/>
        <w:lang w:val="pt-PT" w:eastAsia="en-US" w:bidi="ar-SA"/>
      </w:rPr>
    </w:lvl>
    <w:lvl w:ilvl="8" w:tplc="D9A2AF44">
      <w:numFmt w:val="bullet"/>
      <w:lvlText w:val="•"/>
      <w:lvlJc w:val="left"/>
      <w:pPr>
        <w:ind w:left="8609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7C6D3238"/>
    <w:multiLevelType w:val="hybridMultilevel"/>
    <w:tmpl w:val="61102EF8"/>
    <w:lvl w:ilvl="0" w:tplc="FFFFFFFF">
      <w:start w:val="1"/>
      <w:numFmt w:val="decimal"/>
      <w:lvlText w:val="%1."/>
      <w:lvlJc w:val="left"/>
      <w:pPr>
        <w:ind w:left="1384" w:hanging="360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8"/>
        <w:szCs w:val="28"/>
        <w:lang w:val="pt-PT" w:eastAsia="en-US" w:bidi="ar-SA"/>
      </w:rPr>
    </w:lvl>
    <w:lvl w:ilvl="1" w:tplc="FFFFFFFF">
      <w:start w:val="1"/>
      <w:numFmt w:val="lowerLetter"/>
      <w:lvlText w:val="%2."/>
      <w:lvlJc w:val="left"/>
      <w:pPr>
        <w:ind w:left="1668" w:hanging="360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8"/>
        <w:szCs w:val="28"/>
        <w:lang w:val="pt-PT" w:eastAsia="en-US" w:bidi="ar-SA"/>
      </w:rPr>
    </w:lvl>
    <w:lvl w:ilvl="2" w:tplc="04160005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FFFFFFFF">
      <w:numFmt w:val="bullet"/>
      <w:lvlText w:val="•"/>
      <w:lvlJc w:val="left"/>
      <w:pPr>
        <w:ind w:left="3418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45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5494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6533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7571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609" w:hanging="360"/>
      </w:pPr>
      <w:rPr>
        <w:rFonts w:hint="default"/>
        <w:lang w:val="pt-PT" w:eastAsia="en-US" w:bidi="ar-SA"/>
      </w:rPr>
    </w:lvl>
  </w:abstractNum>
  <w:num w:numId="1" w16cid:durableId="2055427802">
    <w:abstractNumId w:val="2"/>
  </w:num>
  <w:num w:numId="2" w16cid:durableId="1325816454">
    <w:abstractNumId w:val="3"/>
  </w:num>
  <w:num w:numId="3" w16cid:durableId="1184704656">
    <w:abstractNumId w:val="5"/>
  </w:num>
  <w:num w:numId="4" w16cid:durableId="592591564">
    <w:abstractNumId w:val="1"/>
  </w:num>
  <w:num w:numId="5" w16cid:durableId="37972019">
    <w:abstractNumId w:val="0"/>
  </w:num>
  <w:num w:numId="6" w16cid:durableId="1252349528">
    <w:abstractNumId w:val="6"/>
  </w:num>
  <w:num w:numId="7" w16cid:durableId="328405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8F"/>
    <w:rsid w:val="0000685B"/>
    <w:rsid w:val="001D1779"/>
    <w:rsid w:val="004D5EED"/>
    <w:rsid w:val="004F248C"/>
    <w:rsid w:val="004F3666"/>
    <w:rsid w:val="004F4939"/>
    <w:rsid w:val="00890517"/>
    <w:rsid w:val="00AA108F"/>
    <w:rsid w:val="00B16B64"/>
    <w:rsid w:val="00B23704"/>
    <w:rsid w:val="00C9708F"/>
    <w:rsid w:val="00CD0DD3"/>
    <w:rsid w:val="00E3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49F83"/>
  <w15:docId w15:val="{53CCB6FB-CB78-4722-946D-386FA552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1318" w:hanging="361"/>
      <w:outlineLvl w:val="0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pPr>
      <w:spacing w:before="51"/>
      <w:ind w:left="1452" w:hanging="720"/>
    </w:pPr>
    <w:rPr>
      <w:b/>
      <w:bCs/>
      <w:sz w:val="28"/>
      <w:szCs w:val="28"/>
    </w:rPr>
  </w:style>
  <w:style w:type="paragraph" w:styleId="Sumrio2">
    <w:name w:val="toc 2"/>
    <w:basedOn w:val="Normal"/>
    <w:uiPriority w:val="1"/>
    <w:qFormat/>
    <w:pPr>
      <w:spacing w:before="52"/>
      <w:ind w:left="2172" w:hanging="720"/>
    </w:pPr>
    <w:rPr>
      <w:sz w:val="28"/>
      <w:szCs w:val="28"/>
    </w:r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Ttulo">
    <w:name w:val="Title"/>
    <w:basedOn w:val="Normal"/>
    <w:uiPriority w:val="10"/>
    <w:qFormat/>
    <w:pPr>
      <w:ind w:left="2975" w:right="3000"/>
      <w:jc w:val="center"/>
    </w:pPr>
    <w:rPr>
      <w:sz w:val="56"/>
      <w:szCs w:val="56"/>
    </w:rPr>
  </w:style>
  <w:style w:type="paragraph" w:styleId="PargrafodaLista">
    <w:name w:val="List Paragraph"/>
    <w:basedOn w:val="Normal"/>
    <w:uiPriority w:val="1"/>
    <w:qFormat/>
    <w:pPr>
      <w:ind w:left="1668" w:hanging="361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4F493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F493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4F493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F493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530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V - Camiseta Polo Masculina</vt:lpstr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V - Camiseta Polo Masculina</dc:title>
  <dc:creator>juliana.maidana</dc:creator>
  <cp:lastModifiedBy>Maira Arruda</cp:lastModifiedBy>
  <cp:revision>5</cp:revision>
  <dcterms:created xsi:type="dcterms:W3CDTF">2023-02-17T19:02:00Z</dcterms:created>
  <dcterms:modified xsi:type="dcterms:W3CDTF">2023-02-23T17:50:00Z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LastSaved">
    <vt:filetime>2023-02-17T00:00:00Z</vt:filetime>
  </property>
</Properties>
</file>